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0C62" w:rsidRDefault="008B0C62" w:rsidP="008B0C62">
      <w:pPr>
        <w:pStyle w:val="1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8B0C62" w:rsidRPr="0015250F" w:rsidRDefault="008B0C62" w:rsidP="008B0C62">
      <w:pPr>
        <w:pStyle w:val="ab"/>
        <w:jc w:val="center"/>
        <w:rPr>
          <w:b/>
          <w:bCs/>
          <w:lang w:val="en-US"/>
        </w:rPr>
      </w:pPr>
      <w:r>
        <w:rPr>
          <w:b/>
          <w:bCs/>
        </w:rPr>
        <w:t>о п</w:t>
      </w:r>
      <w:r w:rsidR="008851EA">
        <w:rPr>
          <w:b/>
          <w:bCs/>
        </w:rPr>
        <w:t xml:space="preserve">роведении открытого конкурса № </w:t>
      </w:r>
      <w:r w:rsidR="00C73CFC">
        <w:rPr>
          <w:b/>
          <w:bCs/>
        </w:rPr>
        <w:t>1</w:t>
      </w:r>
      <w:r w:rsidR="00C736D9">
        <w:rPr>
          <w:b/>
          <w:bCs/>
        </w:rPr>
        <w:t>/2020</w:t>
      </w:r>
    </w:p>
    <w:p w:rsidR="008B0C62" w:rsidRDefault="008B0C62" w:rsidP="008B0C62">
      <w:pPr>
        <w:pStyle w:val="ab"/>
        <w:jc w:val="center"/>
        <w:rPr>
          <w:b/>
          <w:bCs/>
        </w:rPr>
      </w:pPr>
      <w:r>
        <w:rPr>
          <w:b/>
          <w:bCs/>
        </w:rPr>
        <w:t>по отбору управляющих организаций для управления</w:t>
      </w:r>
      <w:r w:rsidR="004E247E">
        <w:rPr>
          <w:b/>
          <w:bCs/>
        </w:rPr>
        <w:t xml:space="preserve"> </w:t>
      </w:r>
      <w:proofErr w:type="gramStart"/>
      <w:r>
        <w:rPr>
          <w:b/>
          <w:bCs/>
        </w:rPr>
        <w:t>многоквартирными</w:t>
      </w:r>
      <w:proofErr w:type="gramEnd"/>
    </w:p>
    <w:p w:rsidR="00D301A9" w:rsidRDefault="008B0C62" w:rsidP="00D301A9">
      <w:pPr>
        <w:pStyle w:val="ab"/>
        <w:jc w:val="center"/>
        <w:rPr>
          <w:b/>
        </w:rPr>
      </w:pPr>
      <w:r>
        <w:rPr>
          <w:b/>
          <w:bCs/>
        </w:rPr>
        <w:t>домами</w:t>
      </w:r>
      <w:r w:rsidR="004E247E">
        <w:rPr>
          <w:b/>
          <w:bCs/>
        </w:rPr>
        <w:t xml:space="preserve"> </w:t>
      </w:r>
      <w:r>
        <w:rPr>
          <w:b/>
        </w:rPr>
        <w:t xml:space="preserve">на </w:t>
      </w:r>
      <w:r w:rsidRPr="004D25EE">
        <w:rPr>
          <w:b/>
        </w:rPr>
        <w:t>территории</w:t>
      </w:r>
      <w:r w:rsidR="004E247E" w:rsidRPr="004D25EE">
        <w:rPr>
          <w:b/>
        </w:rPr>
        <w:t xml:space="preserve"> </w:t>
      </w:r>
      <w:r w:rsidRPr="004D25EE">
        <w:rPr>
          <w:b/>
        </w:rPr>
        <w:t xml:space="preserve">муниципального района </w:t>
      </w:r>
      <w:r w:rsidR="00D301A9" w:rsidRPr="004D25EE">
        <w:rPr>
          <w:b/>
        </w:rPr>
        <w:t>Хворостянский</w:t>
      </w:r>
      <w:r w:rsidRPr="004D25EE">
        <w:rPr>
          <w:b/>
        </w:rPr>
        <w:t xml:space="preserve"> Самарской области</w:t>
      </w:r>
      <w:r>
        <w:rPr>
          <w:b/>
        </w:rPr>
        <w:t xml:space="preserve"> </w:t>
      </w:r>
    </w:p>
    <w:p w:rsidR="008B0C62" w:rsidRPr="00D301A9" w:rsidRDefault="008B0C62" w:rsidP="00D301A9">
      <w:pPr>
        <w:pStyle w:val="ab"/>
        <w:jc w:val="center"/>
        <w:rPr>
          <w:b/>
          <w:bCs/>
        </w:rPr>
      </w:pPr>
      <w:r>
        <w:rPr>
          <w:b/>
        </w:rPr>
        <w:t>в 20</w:t>
      </w:r>
      <w:r w:rsidR="00C736D9">
        <w:rPr>
          <w:b/>
        </w:rPr>
        <w:t>20</w:t>
      </w:r>
      <w:r w:rsidR="00853499">
        <w:rPr>
          <w:b/>
        </w:rPr>
        <w:t>-202</w:t>
      </w:r>
      <w:r w:rsidR="00C736D9">
        <w:rPr>
          <w:b/>
        </w:rPr>
        <w:t>3</w:t>
      </w:r>
      <w:r>
        <w:rPr>
          <w:b/>
        </w:rPr>
        <w:t xml:space="preserve"> </w:t>
      </w:r>
      <w:proofErr w:type="spellStart"/>
      <w:r>
        <w:rPr>
          <w:b/>
        </w:rPr>
        <w:t>г.</w:t>
      </w:r>
      <w:proofErr w:type="gramStart"/>
      <w:r>
        <w:rPr>
          <w:b/>
        </w:rPr>
        <w:t>г</w:t>
      </w:r>
      <w:proofErr w:type="spellEnd"/>
      <w:proofErr w:type="gramEnd"/>
      <w:r>
        <w:rPr>
          <w:b/>
        </w:rPr>
        <w:t>.</w:t>
      </w:r>
    </w:p>
    <w:p w:rsidR="008B0C62" w:rsidRDefault="008B0C62" w:rsidP="008B0C62">
      <w:pPr>
        <w:pStyle w:val="ab"/>
        <w:ind w:firstLine="540"/>
        <w:jc w:val="both"/>
      </w:pPr>
    </w:p>
    <w:p w:rsidR="008B0C62" w:rsidRDefault="00F579E8" w:rsidP="008B0C62">
      <w:pPr>
        <w:pStyle w:val="ab"/>
        <w:spacing w:line="276" w:lineRule="auto"/>
        <w:ind w:firstLine="540"/>
        <w:jc w:val="both"/>
      </w:pPr>
      <w:r w:rsidRPr="004D25EE">
        <w:t>Муниципальное казенное учреждение Комитет по управлению муниципальным имуществом муниципального района Хворостянский Самарской области</w:t>
      </w:r>
      <w:r w:rsidR="008B0C62">
        <w:t xml:space="preserve"> приглашает принять участие в открытом конкурсе по отбору управляющих организаций для управления многоквартирными домами на территории </w:t>
      </w:r>
      <w:r w:rsidRPr="004D25EE">
        <w:t>муниципального района Хворостянский Самарской области</w:t>
      </w:r>
      <w:r w:rsidRPr="00F579E8">
        <w:t xml:space="preserve"> </w:t>
      </w:r>
      <w:r w:rsidR="008B0C62">
        <w:t>в 20</w:t>
      </w:r>
      <w:r w:rsidR="00C736D9">
        <w:t>20</w:t>
      </w:r>
      <w:r w:rsidR="008B0C62">
        <w:t>-202</w:t>
      </w:r>
      <w:r w:rsidR="00C736D9">
        <w:t>3</w:t>
      </w:r>
      <w:r w:rsidR="008B0C62">
        <w:t xml:space="preserve"> </w:t>
      </w:r>
      <w:proofErr w:type="spellStart"/>
      <w:r w:rsidR="008B0C62">
        <w:t>г.</w:t>
      </w:r>
      <w:proofErr w:type="gramStart"/>
      <w:r w:rsidR="008B0C62">
        <w:t>г</w:t>
      </w:r>
      <w:proofErr w:type="spellEnd"/>
      <w:proofErr w:type="gramEnd"/>
      <w:r w:rsidR="008B0C62">
        <w:t>.</w:t>
      </w:r>
    </w:p>
    <w:p w:rsidR="008B0C62" w:rsidRDefault="008B0C62" w:rsidP="008B0C62">
      <w:pPr>
        <w:spacing w:line="276" w:lineRule="auto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Конкурс проводится на основании:</w:t>
      </w:r>
    </w:p>
    <w:p w:rsidR="008B0C62" w:rsidRPr="00E11761" w:rsidRDefault="008B0C62" w:rsidP="008B0C62">
      <w:pPr>
        <w:pStyle w:val="afa"/>
        <w:numPr>
          <w:ilvl w:val="0"/>
          <w:numId w:val="19"/>
        </w:numPr>
        <w:suppressAutoHyphens/>
        <w:autoSpaceDE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117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Жилищного кодекса Российской Федерации;</w:t>
      </w:r>
    </w:p>
    <w:p w:rsidR="008B0C62" w:rsidRPr="00E11761" w:rsidRDefault="008B0C62" w:rsidP="008B0C62">
      <w:pPr>
        <w:pStyle w:val="afa"/>
        <w:numPr>
          <w:ilvl w:val="0"/>
          <w:numId w:val="19"/>
        </w:numPr>
        <w:suppressAutoHyphens/>
        <w:autoSpaceDE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117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Гражданского кодекса Российской Федерации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8B0C62" w:rsidRPr="00E11761" w:rsidRDefault="008B0C62" w:rsidP="008B0C62">
      <w:pPr>
        <w:pStyle w:val="afa"/>
        <w:numPr>
          <w:ilvl w:val="0"/>
          <w:numId w:val="19"/>
        </w:numPr>
        <w:suppressAutoHyphens/>
        <w:autoSpaceDE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117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Постановления Правительства РФ от 06.02.2006 N 75 "О порядке проведения органом местного самоуправления открытого конкурса по отбору управляющей организации для управления многоквартирным домом";</w:t>
      </w:r>
    </w:p>
    <w:p w:rsidR="008B0C62" w:rsidRPr="00E11761" w:rsidRDefault="008B0C62" w:rsidP="008B0C62">
      <w:pPr>
        <w:pStyle w:val="afa"/>
        <w:numPr>
          <w:ilvl w:val="0"/>
          <w:numId w:val="19"/>
        </w:numPr>
        <w:suppressAutoHyphens/>
        <w:autoSpaceDE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117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Постановления Правительства РФ от 06.05.2011 N 354 "О предоставлении коммунальных услуг собственникам и пользователям помещений в многоквартирных домах и жилых домов";</w:t>
      </w:r>
    </w:p>
    <w:p w:rsidR="008B0C62" w:rsidRPr="00E11761" w:rsidRDefault="008B0C62" w:rsidP="008B0C62">
      <w:pPr>
        <w:pStyle w:val="afa"/>
        <w:numPr>
          <w:ilvl w:val="0"/>
          <w:numId w:val="19"/>
        </w:numPr>
        <w:suppressAutoHyphens/>
        <w:autoSpaceDE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117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Постановления Правительства РФ от 13.08.2006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продолжительность";</w:t>
      </w:r>
    </w:p>
    <w:p w:rsidR="004D25EE" w:rsidRPr="004D25EE" w:rsidRDefault="004D25EE" w:rsidP="008B0C62">
      <w:pPr>
        <w:spacing w:line="276" w:lineRule="auto"/>
        <w:ind w:firstLine="540"/>
        <w:jc w:val="both"/>
        <w:rPr>
          <w:sz w:val="24"/>
          <w:szCs w:val="24"/>
        </w:rPr>
      </w:pPr>
      <w:r w:rsidRPr="004D25EE">
        <w:rPr>
          <w:sz w:val="24"/>
          <w:szCs w:val="24"/>
        </w:rPr>
        <w:t>6.</w:t>
      </w:r>
      <w:r w:rsidRPr="004D25EE">
        <w:rPr>
          <w:sz w:val="24"/>
          <w:szCs w:val="24"/>
        </w:rPr>
        <w:tab/>
      </w:r>
      <w:proofErr w:type="gramStart"/>
      <w:r w:rsidRPr="004D25EE">
        <w:rPr>
          <w:sz w:val="24"/>
          <w:szCs w:val="24"/>
        </w:rPr>
        <w:t xml:space="preserve">Постановления администрации муниципального района </w:t>
      </w:r>
      <w:proofErr w:type="spellStart"/>
      <w:r w:rsidRPr="004D25EE">
        <w:rPr>
          <w:sz w:val="24"/>
          <w:szCs w:val="24"/>
        </w:rPr>
        <w:t>Хворостянский</w:t>
      </w:r>
      <w:proofErr w:type="spellEnd"/>
      <w:r w:rsidRPr="004D25EE">
        <w:rPr>
          <w:sz w:val="24"/>
          <w:szCs w:val="24"/>
        </w:rPr>
        <w:t xml:space="preserve"> Самарской области от 16.12.2020 № 697 «О создании постоянно действующей конкурсной комиссии по проведению открытых конкурсов по отбору управляющих организаций для управления многоквартирными домами в муниципальном районе </w:t>
      </w:r>
      <w:proofErr w:type="spellStart"/>
      <w:r w:rsidRPr="004D25EE">
        <w:rPr>
          <w:sz w:val="24"/>
          <w:szCs w:val="24"/>
        </w:rPr>
        <w:t>Хворостянский</w:t>
      </w:r>
      <w:proofErr w:type="spellEnd"/>
      <w:r w:rsidRPr="004D25EE">
        <w:rPr>
          <w:sz w:val="24"/>
          <w:szCs w:val="24"/>
        </w:rPr>
        <w:t xml:space="preserve"> Самарской области и утверждении Положения «О работе постоянно действующей конкурсной комиссии по проведению открытых конкурсов по отбору управляющих организаций для управления многоквартирными домами в муниципальном районе </w:t>
      </w:r>
      <w:proofErr w:type="spellStart"/>
      <w:r w:rsidRPr="004D25EE">
        <w:rPr>
          <w:sz w:val="24"/>
          <w:szCs w:val="24"/>
        </w:rPr>
        <w:t>Хворостянский</w:t>
      </w:r>
      <w:proofErr w:type="spellEnd"/>
      <w:r w:rsidRPr="004D25EE">
        <w:rPr>
          <w:sz w:val="24"/>
          <w:szCs w:val="24"/>
        </w:rPr>
        <w:t xml:space="preserve"> Самарской</w:t>
      </w:r>
      <w:proofErr w:type="gramEnd"/>
      <w:r w:rsidRPr="004D25EE">
        <w:rPr>
          <w:sz w:val="24"/>
          <w:szCs w:val="24"/>
        </w:rPr>
        <w:t xml:space="preserve"> области».</w:t>
      </w:r>
    </w:p>
    <w:p w:rsidR="008B0C62" w:rsidRDefault="008B0C62" w:rsidP="008B0C62">
      <w:pPr>
        <w:spacing w:line="276" w:lineRule="auto"/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Основание проведения конкурса.</w:t>
      </w:r>
      <w:r>
        <w:rPr>
          <w:sz w:val="24"/>
          <w:szCs w:val="24"/>
        </w:rPr>
        <w:t xml:space="preserve"> Конкурс проводится по многоквартирным домам, в которых:</w:t>
      </w:r>
    </w:p>
    <w:p w:rsidR="008B0C62" w:rsidRDefault="008B0C62" w:rsidP="008B0C6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собственниками помещений в многоквартирном доме не выбран способ управления домом в соответствии с Жилищным кодексом Российской Федерации;</w:t>
      </w:r>
    </w:p>
    <w:p w:rsidR="008B0C62" w:rsidRDefault="008B0C62" w:rsidP="008B0C6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принятое собственниками помещений в многоквартирном доме решение о выборе способа управления домом не реализовано.</w:t>
      </w:r>
    </w:p>
    <w:p w:rsidR="008B0C62" w:rsidRPr="00CF4273" w:rsidRDefault="008B0C62" w:rsidP="008B0C6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 конкурса: </w:t>
      </w:r>
      <w:r w:rsidR="00CF4273" w:rsidRPr="004D25EE">
        <w:rPr>
          <w:bCs/>
          <w:sz w:val="24"/>
          <w:szCs w:val="24"/>
        </w:rPr>
        <w:t xml:space="preserve">Муниципальное казённое учреждение Комитет по управлению муниципальным имуществом муниципального района Хворостянский Самарской области, расположенное по адресу: 445590, Самарская область, Хворостянский район, </w:t>
      </w:r>
      <w:proofErr w:type="gramStart"/>
      <w:r w:rsidR="00CF4273" w:rsidRPr="004D25EE">
        <w:rPr>
          <w:bCs/>
          <w:sz w:val="24"/>
          <w:szCs w:val="24"/>
        </w:rPr>
        <w:t>с</w:t>
      </w:r>
      <w:proofErr w:type="gramEnd"/>
      <w:r w:rsidR="00CF4273" w:rsidRPr="004D25EE">
        <w:rPr>
          <w:bCs/>
          <w:sz w:val="24"/>
          <w:szCs w:val="24"/>
        </w:rPr>
        <w:t xml:space="preserve">. Хворостянка, пл. Плясункова, д. 10, </w:t>
      </w:r>
      <w:proofErr w:type="spellStart"/>
      <w:r w:rsidR="00CF4273" w:rsidRPr="004D25EE">
        <w:rPr>
          <w:bCs/>
          <w:sz w:val="24"/>
          <w:szCs w:val="24"/>
        </w:rPr>
        <w:t>каб</w:t>
      </w:r>
      <w:proofErr w:type="spellEnd"/>
      <w:r w:rsidR="00CF4273" w:rsidRPr="004D25EE">
        <w:rPr>
          <w:bCs/>
          <w:sz w:val="24"/>
          <w:szCs w:val="24"/>
        </w:rPr>
        <w:t>. 107. Контактные телефоны: 8 (846 77) 9-1278, факс 8 (846 77) 9-12-87. E-</w:t>
      </w:r>
      <w:proofErr w:type="spellStart"/>
      <w:r w:rsidR="00CF4273" w:rsidRPr="004D25EE">
        <w:rPr>
          <w:bCs/>
          <w:sz w:val="24"/>
          <w:szCs w:val="24"/>
        </w:rPr>
        <w:t>mail</w:t>
      </w:r>
      <w:proofErr w:type="spellEnd"/>
      <w:r w:rsidR="00CF4273" w:rsidRPr="004D25EE">
        <w:rPr>
          <w:bCs/>
          <w:sz w:val="24"/>
          <w:szCs w:val="24"/>
        </w:rPr>
        <w:t>: hvor-kymi@yandex.ru.</w:t>
      </w:r>
    </w:p>
    <w:p w:rsidR="008B0C62" w:rsidRDefault="008B0C62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94587" w:rsidRDefault="00A94587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067D">
        <w:rPr>
          <w:rFonts w:ascii="Times New Roman" w:hAnsi="Times New Roman" w:cs="Times New Roman"/>
          <w:bCs/>
          <w:sz w:val="24"/>
          <w:szCs w:val="24"/>
        </w:rPr>
        <w:lastRenderedPageBreak/>
        <w:t>Характеристика объекта конкурса:</w:t>
      </w:r>
    </w:p>
    <w:p w:rsidR="000F0E88" w:rsidRPr="00A6067D" w:rsidRDefault="000F0E88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1999"/>
        <w:gridCol w:w="1012"/>
        <w:gridCol w:w="690"/>
        <w:gridCol w:w="851"/>
        <w:gridCol w:w="991"/>
        <w:gridCol w:w="849"/>
        <w:gridCol w:w="1784"/>
        <w:gridCol w:w="1761"/>
      </w:tblGrid>
      <w:tr w:rsidR="00A94587" w:rsidRPr="00AA4694" w:rsidTr="00A94587">
        <w:trPr>
          <w:cantSplit/>
          <w:trHeight w:val="2117"/>
        </w:trPr>
        <w:tc>
          <w:tcPr>
            <w:tcW w:w="248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№ лота</w:t>
            </w:r>
          </w:p>
        </w:tc>
        <w:tc>
          <w:tcPr>
            <w:tcW w:w="956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220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Адрес много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ква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тирного дома</w:t>
            </w:r>
          </w:p>
        </w:tc>
        <w:tc>
          <w:tcPr>
            <w:tcW w:w="484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Год постройки</w:t>
            </w:r>
          </w:p>
        </w:tc>
        <w:tc>
          <w:tcPr>
            <w:tcW w:w="330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Этажность</w:t>
            </w:r>
          </w:p>
        </w:tc>
        <w:tc>
          <w:tcPr>
            <w:tcW w:w="407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квартир</w:t>
            </w:r>
          </w:p>
        </w:tc>
        <w:tc>
          <w:tcPr>
            <w:tcW w:w="474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жилых помещений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м</w:t>
            </w:r>
            <w:proofErr w:type="gramStart"/>
            <w:r w:rsidRPr="007F663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06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поме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ще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ний общего поль</w:t>
            </w:r>
            <w:r w:rsidRPr="00AA469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м</w:t>
            </w:r>
            <w:proofErr w:type="gramStart"/>
            <w:r w:rsidRPr="007F663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3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sz w:val="20"/>
                <w:szCs w:val="20"/>
              </w:rPr>
              <w:t>Кадастровый но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мер (при его на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ли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чии)</w:t>
            </w:r>
          </w:p>
        </w:tc>
        <w:tc>
          <w:tcPr>
            <w:tcW w:w="842" w:type="pct"/>
            <w:textDirection w:val="btLr"/>
            <w:vAlign w:val="center"/>
          </w:tcPr>
          <w:p w:rsidR="008B0C62" w:rsidRPr="00AA4694" w:rsidRDefault="008B0C62" w:rsidP="00EA745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4694">
              <w:rPr>
                <w:rFonts w:ascii="Times New Roman" w:hAnsi="Times New Roman" w:cs="Times New Roman"/>
                <w:sz w:val="20"/>
                <w:szCs w:val="20"/>
              </w:rPr>
              <w:t>Площадь земель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участка, вхо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дя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щего в сос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тав общего иму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щества соб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ников по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ме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ще</w:t>
            </w:r>
            <w:r w:rsidRPr="00AA4694">
              <w:rPr>
                <w:rFonts w:ascii="Times New Roman" w:hAnsi="Times New Roman" w:cs="Times New Roman"/>
                <w:sz w:val="20"/>
                <w:szCs w:val="20"/>
              </w:rPr>
              <w:softHyphen/>
              <w:t>ний в многоквартирном доме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7F663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A94587" w:rsidRPr="00CC4742" w:rsidTr="00A94587">
        <w:tc>
          <w:tcPr>
            <w:tcW w:w="248" w:type="pct"/>
          </w:tcPr>
          <w:p w:rsidR="008851EA" w:rsidRPr="004D25EE" w:rsidRDefault="000F0E8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6" w:type="pct"/>
          </w:tcPr>
          <w:p w:rsidR="008851EA" w:rsidRPr="004D25EE" w:rsidRDefault="00CF4273" w:rsidP="008851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24</w:t>
            </w:r>
          </w:p>
        </w:tc>
        <w:tc>
          <w:tcPr>
            <w:tcW w:w="484" w:type="pct"/>
            <w:vAlign w:val="center"/>
          </w:tcPr>
          <w:p w:rsidR="008851EA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30" w:type="pct"/>
            <w:vAlign w:val="center"/>
          </w:tcPr>
          <w:p w:rsidR="008851EA" w:rsidRPr="004D25EE" w:rsidRDefault="008851EA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8851EA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74" w:type="pct"/>
            <w:vAlign w:val="center"/>
          </w:tcPr>
          <w:p w:rsidR="008851EA" w:rsidRPr="004D25EE" w:rsidRDefault="00CF4273" w:rsidP="00EA7458">
            <w:pPr>
              <w:jc w:val="center"/>
            </w:pPr>
            <w:r w:rsidRPr="004D25EE">
              <w:t>169,5</w:t>
            </w:r>
          </w:p>
        </w:tc>
        <w:tc>
          <w:tcPr>
            <w:tcW w:w="406" w:type="pct"/>
            <w:vAlign w:val="center"/>
          </w:tcPr>
          <w:p w:rsidR="008851EA" w:rsidRPr="004D25EE" w:rsidRDefault="008851EA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8851EA" w:rsidRPr="004D25EE" w:rsidRDefault="00CF4273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63:34:0801028:123</w:t>
            </w:r>
          </w:p>
        </w:tc>
        <w:tc>
          <w:tcPr>
            <w:tcW w:w="842" w:type="pct"/>
            <w:vAlign w:val="center"/>
          </w:tcPr>
          <w:p w:rsidR="008851EA" w:rsidRDefault="008851EA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A94587" w:rsidRPr="00CC4742" w:rsidTr="00A94587">
        <w:tc>
          <w:tcPr>
            <w:tcW w:w="248" w:type="pct"/>
          </w:tcPr>
          <w:p w:rsidR="008851EA" w:rsidRPr="004D25EE" w:rsidRDefault="000F0E8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6" w:type="pct"/>
          </w:tcPr>
          <w:p w:rsidR="008851EA" w:rsidRPr="004D25EE" w:rsidRDefault="00CF4273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22</w:t>
            </w:r>
          </w:p>
        </w:tc>
        <w:tc>
          <w:tcPr>
            <w:tcW w:w="484" w:type="pct"/>
            <w:vAlign w:val="center"/>
          </w:tcPr>
          <w:p w:rsidR="008851EA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30" w:type="pct"/>
            <w:vAlign w:val="center"/>
          </w:tcPr>
          <w:p w:rsidR="008851EA" w:rsidRPr="004D25EE" w:rsidRDefault="004A31C5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8851EA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4" w:type="pct"/>
            <w:vAlign w:val="center"/>
          </w:tcPr>
          <w:p w:rsidR="008851EA" w:rsidRPr="004D25EE" w:rsidRDefault="00CF4273" w:rsidP="00EA7458">
            <w:pPr>
              <w:jc w:val="center"/>
            </w:pPr>
            <w:r w:rsidRPr="004D25EE">
              <w:t>137,3</w:t>
            </w:r>
          </w:p>
        </w:tc>
        <w:tc>
          <w:tcPr>
            <w:tcW w:w="406" w:type="pct"/>
            <w:vAlign w:val="center"/>
          </w:tcPr>
          <w:p w:rsidR="008851EA" w:rsidRPr="004D25EE" w:rsidRDefault="008851EA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8851EA" w:rsidRPr="004D25EE" w:rsidRDefault="00CF4273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63:34:0801028:133</w:t>
            </w:r>
          </w:p>
        </w:tc>
        <w:tc>
          <w:tcPr>
            <w:tcW w:w="842" w:type="pct"/>
            <w:vAlign w:val="center"/>
          </w:tcPr>
          <w:p w:rsidR="008851EA" w:rsidRDefault="004A31C5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A94587" w:rsidRPr="00CC4742" w:rsidTr="00A94587">
        <w:tc>
          <w:tcPr>
            <w:tcW w:w="248" w:type="pct"/>
          </w:tcPr>
          <w:p w:rsidR="00C73CFC" w:rsidRPr="004D25EE" w:rsidRDefault="00C73CFC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6" w:type="pct"/>
          </w:tcPr>
          <w:p w:rsidR="00C73CFC" w:rsidRPr="004D25EE" w:rsidRDefault="00CF4273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Первомайская, д. 9</w:t>
            </w:r>
          </w:p>
        </w:tc>
        <w:tc>
          <w:tcPr>
            <w:tcW w:w="484" w:type="pct"/>
            <w:vAlign w:val="center"/>
          </w:tcPr>
          <w:p w:rsidR="00C73CFC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30" w:type="pct"/>
            <w:vAlign w:val="center"/>
          </w:tcPr>
          <w:p w:rsidR="00C73CFC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C73CFC" w:rsidRPr="004D25EE" w:rsidRDefault="00CF4273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74" w:type="pct"/>
            <w:vAlign w:val="center"/>
          </w:tcPr>
          <w:p w:rsidR="00C73CFC" w:rsidRPr="004D25EE" w:rsidRDefault="00CF4273" w:rsidP="00EA7458">
            <w:pPr>
              <w:jc w:val="center"/>
            </w:pPr>
            <w:r w:rsidRPr="004D25EE">
              <w:t>202,8</w:t>
            </w:r>
          </w:p>
        </w:tc>
        <w:tc>
          <w:tcPr>
            <w:tcW w:w="406" w:type="pct"/>
            <w:vAlign w:val="center"/>
          </w:tcPr>
          <w:p w:rsidR="00C73CFC" w:rsidRPr="004D25EE" w:rsidRDefault="00C73CFC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C73CFC" w:rsidRPr="004D25EE" w:rsidRDefault="00CF4273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63:34:0801010:469</w:t>
            </w:r>
          </w:p>
        </w:tc>
        <w:tc>
          <w:tcPr>
            <w:tcW w:w="842" w:type="pct"/>
            <w:vAlign w:val="center"/>
          </w:tcPr>
          <w:p w:rsidR="00C73CFC" w:rsidRDefault="00C73CFC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A94587" w:rsidRPr="00CC4742" w:rsidTr="00A94587">
        <w:tc>
          <w:tcPr>
            <w:tcW w:w="248" w:type="pct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6" w:type="pct"/>
          </w:tcPr>
          <w:p w:rsidR="005623E8" w:rsidRPr="004D25EE" w:rsidRDefault="005623E8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58</w:t>
            </w:r>
          </w:p>
        </w:tc>
        <w:tc>
          <w:tcPr>
            <w:tcW w:w="484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330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74" w:type="pct"/>
            <w:vAlign w:val="center"/>
          </w:tcPr>
          <w:p w:rsidR="005623E8" w:rsidRPr="004D25EE" w:rsidRDefault="005623E8" w:rsidP="00EA7458">
            <w:pPr>
              <w:jc w:val="center"/>
            </w:pPr>
            <w:r w:rsidRPr="004D25EE">
              <w:t>266,6</w:t>
            </w:r>
          </w:p>
        </w:tc>
        <w:tc>
          <w:tcPr>
            <w:tcW w:w="406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5623E8" w:rsidRPr="004D25EE" w:rsidRDefault="005623E8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63:34:0801024:227</w:t>
            </w:r>
          </w:p>
        </w:tc>
        <w:tc>
          <w:tcPr>
            <w:tcW w:w="842" w:type="pct"/>
            <w:vAlign w:val="center"/>
          </w:tcPr>
          <w:p w:rsidR="005623E8" w:rsidRDefault="005623E8" w:rsidP="004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A94587" w:rsidRPr="00CC4742" w:rsidTr="00A94587">
        <w:tc>
          <w:tcPr>
            <w:tcW w:w="248" w:type="pct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6" w:type="pct"/>
          </w:tcPr>
          <w:p w:rsidR="005623E8" w:rsidRPr="004D25EE" w:rsidRDefault="005623E8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59</w:t>
            </w:r>
          </w:p>
        </w:tc>
        <w:tc>
          <w:tcPr>
            <w:tcW w:w="484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330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74" w:type="pct"/>
            <w:vAlign w:val="center"/>
          </w:tcPr>
          <w:p w:rsidR="005623E8" w:rsidRPr="004D25EE" w:rsidRDefault="005623E8" w:rsidP="00EA7458">
            <w:pPr>
              <w:jc w:val="center"/>
            </w:pPr>
            <w:r w:rsidRPr="004D25EE">
              <w:t>229,6</w:t>
            </w:r>
          </w:p>
        </w:tc>
        <w:tc>
          <w:tcPr>
            <w:tcW w:w="406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5623E8" w:rsidRPr="004D25EE" w:rsidRDefault="005623E8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63:34:0801024:244</w:t>
            </w:r>
          </w:p>
        </w:tc>
        <w:tc>
          <w:tcPr>
            <w:tcW w:w="842" w:type="pct"/>
            <w:vAlign w:val="center"/>
          </w:tcPr>
          <w:p w:rsidR="005623E8" w:rsidRDefault="005623E8" w:rsidP="004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A94587" w:rsidRPr="00CC4742" w:rsidTr="00A94587">
        <w:tc>
          <w:tcPr>
            <w:tcW w:w="248" w:type="pct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6" w:type="pct"/>
          </w:tcPr>
          <w:p w:rsidR="005623E8" w:rsidRPr="004D25EE" w:rsidRDefault="005623E8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60</w:t>
            </w:r>
          </w:p>
        </w:tc>
        <w:tc>
          <w:tcPr>
            <w:tcW w:w="484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330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74" w:type="pct"/>
            <w:vAlign w:val="center"/>
          </w:tcPr>
          <w:p w:rsidR="005623E8" w:rsidRPr="004D25EE" w:rsidRDefault="005623E8" w:rsidP="00EA7458">
            <w:pPr>
              <w:jc w:val="center"/>
            </w:pPr>
            <w:r w:rsidRPr="004D25EE">
              <w:t>249,2</w:t>
            </w:r>
          </w:p>
        </w:tc>
        <w:tc>
          <w:tcPr>
            <w:tcW w:w="406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5623E8" w:rsidRPr="004D25EE" w:rsidRDefault="005623E8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63:34:0801024:253</w:t>
            </w:r>
          </w:p>
        </w:tc>
        <w:tc>
          <w:tcPr>
            <w:tcW w:w="842" w:type="pct"/>
            <w:vAlign w:val="center"/>
          </w:tcPr>
          <w:p w:rsidR="005623E8" w:rsidRDefault="005623E8" w:rsidP="004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  <w:tr w:rsidR="005623E8" w:rsidRPr="00CC4742" w:rsidTr="00A94587">
        <w:tc>
          <w:tcPr>
            <w:tcW w:w="248" w:type="pct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6" w:type="pct"/>
          </w:tcPr>
          <w:p w:rsidR="005623E8" w:rsidRPr="004D25EE" w:rsidRDefault="005623E8" w:rsidP="004A3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Хворостянка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, ул. Виктора Михельсона, д. 2</w:t>
            </w:r>
          </w:p>
        </w:tc>
        <w:tc>
          <w:tcPr>
            <w:tcW w:w="484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330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7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74" w:type="pct"/>
            <w:vAlign w:val="center"/>
          </w:tcPr>
          <w:p w:rsidR="005623E8" w:rsidRPr="004D25EE" w:rsidRDefault="005623E8" w:rsidP="00EA7458">
            <w:pPr>
              <w:jc w:val="center"/>
            </w:pPr>
            <w:r w:rsidRPr="004D25EE">
              <w:t>320,9</w:t>
            </w:r>
          </w:p>
        </w:tc>
        <w:tc>
          <w:tcPr>
            <w:tcW w:w="406" w:type="pct"/>
            <w:vAlign w:val="center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:rsidR="005623E8" w:rsidRPr="004D25EE" w:rsidRDefault="005623E8" w:rsidP="00EA7458">
            <w:pPr>
              <w:jc w:val="center"/>
              <w:rPr>
                <w:bCs/>
              </w:rPr>
            </w:pPr>
            <w:r w:rsidRPr="004D25EE">
              <w:rPr>
                <w:bCs/>
              </w:rPr>
              <w:t>63:34:0804007:92</w:t>
            </w:r>
          </w:p>
        </w:tc>
        <w:tc>
          <w:tcPr>
            <w:tcW w:w="842" w:type="pct"/>
            <w:vAlign w:val="center"/>
          </w:tcPr>
          <w:p w:rsidR="005623E8" w:rsidRDefault="005623E8" w:rsidP="004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23E8">
              <w:rPr>
                <w:rFonts w:ascii="Times New Roman" w:hAnsi="Times New Roman" w:cs="Times New Roman"/>
                <w:bCs/>
                <w:sz w:val="20"/>
                <w:szCs w:val="20"/>
              </w:rPr>
              <w:t>не определена</w:t>
            </w:r>
          </w:p>
        </w:tc>
      </w:tr>
    </w:tbl>
    <w:p w:rsidR="000F0E88" w:rsidRDefault="000F0E88" w:rsidP="008B0C6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378E8">
        <w:rPr>
          <w:rFonts w:ascii="Times New Roman" w:hAnsi="Times New Roman" w:cs="Times New Roman"/>
          <w:bCs/>
          <w:sz w:val="24"/>
          <w:szCs w:val="24"/>
        </w:rPr>
        <w:t>Виды благоуст</w:t>
      </w:r>
      <w:r w:rsidRPr="008378E8">
        <w:rPr>
          <w:rFonts w:ascii="Times New Roman" w:hAnsi="Times New Roman" w:cs="Times New Roman"/>
          <w:bCs/>
          <w:sz w:val="24"/>
          <w:szCs w:val="24"/>
        </w:rPr>
        <w:softHyphen/>
        <w:t>ройства по лотам:</w:t>
      </w:r>
    </w:p>
    <w:p w:rsidR="000F0E88" w:rsidRPr="008378E8" w:rsidRDefault="000F0E88" w:rsidP="008B0C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943"/>
        <w:gridCol w:w="5953"/>
      </w:tblGrid>
      <w:tr w:rsidR="008B0C62" w:rsidRPr="00927D1C" w:rsidTr="00A94587">
        <w:tc>
          <w:tcPr>
            <w:tcW w:w="560" w:type="dxa"/>
            <w:vAlign w:val="center"/>
          </w:tcPr>
          <w:p w:rsidR="008B0C62" w:rsidRPr="004D25EE" w:rsidRDefault="008B0C62" w:rsidP="00EA7458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943" w:type="dxa"/>
            <w:vAlign w:val="center"/>
          </w:tcPr>
          <w:p w:rsidR="008B0C62" w:rsidRPr="004D25EE" w:rsidRDefault="008B0C62" w:rsidP="00EA7458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5953" w:type="dxa"/>
            <w:vAlign w:val="center"/>
          </w:tcPr>
          <w:p w:rsidR="008B0C62" w:rsidRPr="004D25EE" w:rsidRDefault="008B0C62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Виды благоустройства</w:t>
            </w:r>
          </w:p>
        </w:tc>
      </w:tr>
      <w:tr w:rsidR="005623E8" w:rsidRPr="00927D1C" w:rsidTr="00A94587">
        <w:tc>
          <w:tcPr>
            <w:tcW w:w="560" w:type="dxa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3" w:type="dxa"/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24</w:t>
            </w:r>
          </w:p>
        </w:tc>
        <w:tc>
          <w:tcPr>
            <w:tcW w:w="5953" w:type="dxa"/>
          </w:tcPr>
          <w:p w:rsidR="005623E8" w:rsidRPr="004D25EE" w:rsidRDefault="005623E8" w:rsidP="00EA7458">
            <w:pPr>
              <w:rPr>
                <w:bCs/>
              </w:rPr>
            </w:pPr>
            <w:r w:rsidRPr="004D25EE">
              <w:rPr>
                <w:bCs/>
              </w:rPr>
              <w:t>индивидуальное отопление</w:t>
            </w:r>
            <w:r w:rsidR="00FE2367" w:rsidRPr="004D25EE">
              <w:rPr>
                <w:bCs/>
              </w:rPr>
              <w:t xml:space="preserve"> (газовое)</w:t>
            </w:r>
            <w:r w:rsidRPr="004D25EE">
              <w:rPr>
                <w:bCs/>
              </w:rPr>
              <w:t xml:space="preserve">, газоснабжение, электроснабжение, центральное холодное водоснабжение, </w:t>
            </w:r>
            <w:r w:rsidRPr="004D25EE">
              <w:rPr>
                <w:bCs/>
              </w:rPr>
              <w:lastRenderedPageBreak/>
              <w:t>канализация</w:t>
            </w:r>
            <w:r w:rsidR="006C36E6" w:rsidRPr="004D25EE">
              <w:rPr>
                <w:bCs/>
              </w:rPr>
              <w:t xml:space="preserve"> (выгребная яма)</w:t>
            </w:r>
          </w:p>
        </w:tc>
      </w:tr>
      <w:tr w:rsidR="005623E8" w:rsidRPr="00927D1C" w:rsidTr="00A94587">
        <w:tc>
          <w:tcPr>
            <w:tcW w:w="560" w:type="dxa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943" w:type="dxa"/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22</w:t>
            </w:r>
          </w:p>
        </w:tc>
        <w:tc>
          <w:tcPr>
            <w:tcW w:w="5953" w:type="dxa"/>
          </w:tcPr>
          <w:p w:rsidR="005623E8" w:rsidRPr="004D25EE" w:rsidRDefault="00FE2367" w:rsidP="00EA7458">
            <w:pPr>
              <w:rPr>
                <w:bCs/>
              </w:rPr>
            </w:pPr>
            <w:r w:rsidRPr="004D25EE">
              <w:rPr>
                <w:bCs/>
              </w:rPr>
              <w:t>индивидуальное отопление (газовое), газоснабжение, электроснабжение, центральное холо</w:t>
            </w:r>
            <w:r w:rsidR="006C36E6" w:rsidRPr="004D25EE">
              <w:rPr>
                <w:bCs/>
              </w:rPr>
              <w:t xml:space="preserve">дное водоснабжение, </w:t>
            </w:r>
            <w:r w:rsidRPr="004D25EE">
              <w:rPr>
                <w:bCs/>
              </w:rPr>
              <w:t>канализация</w:t>
            </w:r>
            <w:r w:rsidR="006C36E6" w:rsidRPr="004D25EE">
              <w:rPr>
                <w:bCs/>
              </w:rPr>
              <w:t xml:space="preserve"> (выгребная яма)</w:t>
            </w:r>
          </w:p>
        </w:tc>
      </w:tr>
      <w:tr w:rsidR="005623E8" w:rsidRPr="00927D1C" w:rsidTr="00A94587">
        <w:tc>
          <w:tcPr>
            <w:tcW w:w="560" w:type="dxa"/>
          </w:tcPr>
          <w:p w:rsidR="005623E8" w:rsidRPr="004D25EE" w:rsidRDefault="005623E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3" w:type="dxa"/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Первомайская, д. 9</w:t>
            </w:r>
          </w:p>
        </w:tc>
        <w:tc>
          <w:tcPr>
            <w:tcW w:w="5953" w:type="dxa"/>
          </w:tcPr>
          <w:p w:rsidR="005623E8" w:rsidRPr="004D25EE" w:rsidRDefault="00927D1C" w:rsidP="00EA7458">
            <w:pPr>
              <w:rPr>
                <w:bCs/>
              </w:rPr>
            </w:pPr>
            <w:r w:rsidRPr="004D25EE">
              <w:rPr>
                <w:bCs/>
              </w:rPr>
              <w:t>централизованное</w:t>
            </w:r>
            <w:r w:rsidR="005623E8" w:rsidRPr="004D25EE">
              <w:rPr>
                <w:bCs/>
              </w:rPr>
              <w:t xml:space="preserve"> отопление, газоснабжение, электроснабжение, центральное холодное водоснабжение, центральная канализация</w:t>
            </w:r>
          </w:p>
        </w:tc>
      </w:tr>
      <w:tr w:rsidR="00927D1C" w:rsidRPr="00927D1C" w:rsidTr="00A94587">
        <w:tc>
          <w:tcPr>
            <w:tcW w:w="560" w:type="dxa"/>
          </w:tcPr>
          <w:p w:rsidR="00927D1C" w:rsidRPr="004D25EE" w:rsidRDefault="00C2252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3" w:type="dxa"/>
          </w:tcPr>
          <w:p w:rsidR="00927D1C" w:rsidRPr="004D25EE" w:rsidRDefault="00927D1C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58</w:t>
            </w:r>
          </w:p>
        </w:tc>
        <w:tc>
          <w:tcPr>
            <w:tcW w:w="5953" w:type="dxa"/>
          </w:tcPr>
          <w:p w:rsidR="00927D1C" w:rsidRPr="004D25EE" w:rsidRDefault="00927D1C" w:rsidP="006C36E6">
            <w:r w:rsidRPr="004D25EE">
              <w:rPr>
                <w:bCs/>
              </w:rPr>
              <w:t>централизованное отопление, газоснабжение, электроснабжение, центральное холодное водоснабжение, канализация</w:t>
            </w:r>
            <w:r w:rsidR="006C36E6" w:rsidRPr="004D25EE">
              <w:rPr>
                <w:bCs/>
              </w:rPr>
              <w:t xml:space="preserve"> (выгребная яма)</w:t>
            </w:r>
          </w:p>
        </w:tc>
      </w:tr>
      <w:tr w:rsidR="00927D1C" w:rsidRPr="00927D1C" w:rsidTr="00A94587">
        <w:tc>
          <w:tcPr>
            <w:tcW w:w="560" w:type="dxa"/>
          </w:tcPr>
          <w:p w:rsidR="00927D1C" w:rsidRPr="004D25EE" w:rsidRDefault="00C2252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3" w:type="dxa"/>
          </w:tcPr>
          <w:p w:rsidR="00927D1C" w:rsidRPr="004D25EE" w:rsidRDefault="00927D1C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59</w:t>
            </w:r>
          </w:p>
        </w:tc>
        <w:tc>
          <w:tcPr>
            <w:tcW w:w="5953" w:type="dxa"/>
          </w:tcPr>
          <w:p w:rsidR="00927D1C" w:rsidRPr="004D25EE" w:rsidRDefault="00927D1C" w:rsidP="006C36E6">
            <w:r w:rsidRPr="004D25EE">
              <w:rPr>
                <w:bCs/>
              </w:rPr>
              <w:t>централизованное отопление, газоснабжение, электроснабжение, центральное холодное водоснабжение, канализация</w:t>
            </w:r>
            <w:r w:rsidR="006C36E6" w:rsidRPr="004D25EE">
              <w:rPr>
                <w:bCs/>
              </w:rPr>
              <w:t xml:space="preserve"> (выгребная яма)</w:t>
            </w:r>
          </w:p>
        </w:tc>
      </w:tr>
      <w:tr w:rsidR="00927D1C" w:rsidRPr="00927D1C" w:rsidTr="00A94587">
        <w:tc>
          <w:tcPr>
            <w:tcW w:w="560" w:type="dxa"/>
          </w:tcPr>
          <w:p w:rsidR="00927D1C" w:rsidRPr="004D25EE" w:rsidRDefault="00C2252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43" w:type="dxa"/>
          </w:tcPr>
          <w:p w:rsidR="00927D1C" w:rsidRPr="004D25EE" w:rsidRDefault="00927D1C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60</w:t>
            </w:r>
          </w:p>
        </w:tc>
        <w:tc>
          <w:tcPr>
            <w:tcW w:w="5953" w:type="dxa"/>
          </w:tcPr>
          <w:p w:rsidR="00927D1C" w:rsidRPr="004D25EE" w:rsidRDefault="00927D1C" w:rsidP="006C36E6">
            <w:r w:rsidRPr="004D25EE">
              <w:rPr>
                <w:bCs/>
              </w:rPr>
              <w:t>централизованное отопление, газоснабжение, электроснабжение, центральное холодное водоснабжение, канализация</w:t>
            </w:r>
            <w:r w:rsidR="006C36E6" w:rsidRPr="004D25EE">
              <w:rPr>
                <w:bCs/>
              </w:rPr>
              <w:t xml:space="preserve"> (выгребная яма)</w:t>
            </w:r>
          </w:p>
        </w:tc>
      </w:tr>
      <w:tr w:rsidR="005623E8" w:rsidRPr="008378E8" w:rsidTr="00A94587">
        <w:tc>
          <w:tcPr>
            <w:tcW w:w="560" w:type="dxa"/>
          </w:tcPr>
          <w:p w:rsidR="005623E8" w:rsidRPr="004D25EE" w:rsidRDefault="00C22528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43" w:type="dxa"/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Хворостянка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, ул. Виктора Михельсона, д. 2</w:t>
            </w:r>
          </w:p>
        </w:tc>
        <w:tc>
          <w:tcPr>
            <w:tcW w:w="5953" w:type="dxa"/>
          </w:tcPr>
          <w:p w:rsidR="005623E8" w:rsidRPr="004D25EE" w:rsidRDefault="00927D1C" w:rsidP="00927D1C">
            <w:pPr>
              <w:rPr>
                <w:bCs/>
              </w:rPr>
            </w:pPr>
            <w:r w:rsidRPr="004D25EE">
              <w:rPr>
                <w:bCs/>
              </w:rPr>
              <w:t>индивидуальное отопление (электрокотлы), электроснабжение, центральное холодное водоснабжение, центральная канализация</w:t>
            </w:r>
          </w:p>
        </w:tc>
      </w:tr>
    </w:tbl>
    <w:p w:rsidR="008B0C62" w:rsidRDefault="008B0C62" w:rsidP="004A31C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233E1">
        <w:rPr>
          <w:rFonts w:ascii="Times New Roman" w:hAnsi="Times New Roman" w:cs="Times New Roman"/>
          <w:sz w:val="24"/>
          <w:szCs w:val="24"/>
        </w:rPr>
        <w:t>Наименование обязательных работ и услуг по содержанию и ремонту объекта кон</w:t>
      </w:r>
      <w:r w:rsidRPr="008233E1">
        <w:rPr>
          <w:rFonts w:ascii="Times New Roman" w:hAnsi="Times New Roman" w:cs="Times New Roman"/>
          <w:sz w:val="24"/>
          <w:szCs w:val="24"/>
        </w:rPr>
        <w:softHyphen/>
        <w:t>кур</w:t>
      </w:r>
      <w:r w:rsidRPr="008233E1">
        <w:rPr>
          <w:rFonts w:ascii="Times New Roman" w:hAnsi="Times New Roman" w:cs="Times New Roman"/>
          <w:sz w:val="24"/>
          <w:szCs w:val="24"/>
        </w:rPr>
        <w:softHyphen/>
        <w:t>са, выполняемых (оказываемых) по договору управления многоквартирным домом по лотам</w:t>
      </w:r>
    </w:p>
    <w:p w:rsidR="008B0C62" w:rsidRDefault="008B0C62" w:rsidP="00A9458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10463" w:type="dxa"/>
        <w:tblLook w:val="01E0" w:firstRow="1" w:lastRow="1" w:firstColumn="1" w:lastColumn="1" w:noHBand="0" w:noVBand="0"/>
      </w:tblPr>
      <w:tblGrid>
        <w:gridCol w:w="825"/>
        <w:gridCol w:w="2046"/>
        <w:gridCol w:w="7592"/>
      </w:tblGrid>
      <w:tr w:rsidR="008B0C62" w:rsidRPr="00AA4694" w:rsidTr="00A94587">
        <w:tc>
          <w:tcPr>
            <w:tcW w:w="825" w:type="dxa"/>
          </w:tcPr>
          <w:p w:rsidR="008B0C62" w:rsidRPr="00AA4694" w:rsidRDefault="008B0C62" w:rsidP="00EA7458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94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046" w:type="dxa"/>
          </w:tcPr>
          <w:p w:rsidR="008B0C62" w:rsidRPr="00AA4694" w:rsidRDefault="008B0C62" w:rsidP="00EA7458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94">
              <w:rPr>
                <w:rFonts w:ascii="Times New Roman" w:hAnsi="Times New Roman" w:cs="Times New Roman"/>
                <w:sz w:val="24"/>
                <w:szCs w:val="24"/>
              </w:rPr>
              <w:t xml:space="preserve">Адрес многоквартирного дома </w:t>
            </w:r>
          </w:p>
        </w:tc>
        <w:tc>
          <w:tcPr>
            <w:tcW w:w="7592" w:type="dxa"/>
          </w:tcPr>
          <w:p w:rsidR="008B0C62" w:rsidRPr="00AA4694" w:rsidRDefault="008B0C62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работы и услуги</w:t>
            </w:r>
          </w:p>
        </w:tc>
      </w:tr>
      <w:tr w:rsidR="00A94587" w:rsidRPr="00CE4297" w:rsidTr="0009718E">
        <w:trPr>
          <w:trHeight w:val="1265"/>
        </w:trPr>
        <w:tc>
          <w:tcPr>
            <w:tcW w:w="825" w:type="dxa"/>
          </w:tcPr>
          <w:p w:rsidR="00A94587" w:rsidRPr="00A6067D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24</w:t>
            </w:r>
          </w:p>
        </w:tc>
        <w:tc>
          <w:tcPr>
            <w:tcW w:w="7592" w:type="dxa"/>
            <w:vMerge w:val="restart"/>
          </w:tcPr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Работы, выполняемые в целях надлежащего содержания крыш многоквартирных домов: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проверка кровли на отсутствие протечек;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проверка и при необходимости очистка кровли от скопления снега и наледи;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при выявлении нарушений, приводящих к протечкам, - незамедлительное их устранение. </w:t>
            </w:r>
          </w:p>
          <w:p w:rsidR="00A94587" w:rsidRPr="00C235B9" w:rsidRDefault="00A94587" w:rsidP="00EA745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Работы, выполняемые в целях надлежащего содержания фасадов многоквартирных домов: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восстановление плотности притворов входных дверей.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при выявлении нарушений в отопительный период - незамедлительный ремонт. 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многоквартирных домов: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, определение работоспособности оборудования и элементов систем;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проверка утепления теплых чердаков, плотности закрытия входов на них;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водоподкачек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в многоквартирных домах: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водоподкачках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в многоквартирных домах;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гидравлические и тепловые испытания оборудования индивидуальных тепловых пунктов.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промывка участков водопровода после выполнения ремонтно-строительных работ на водопроводе.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проведение пробных пусконаладочных работ (пробные топки);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удаление воздуха из системы отопления;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накипно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-коррозионных отложений.</w:t>
            </w:r>
          </w:p>
          <w:p w:rsidR="00A94587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дымоудаления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  <w:p w:rsidR="00A94587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помещений, входящих в состав общего имущества в многоквартирном доме: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сухая и влажная уборка тамбуров, холлов, коридоров, галерей, лифтовых площадок 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лифтовыххоллов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и кабин, лестничных площадок и маршей, пандусов;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мытье окон;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очистка систем защиты от грязи (металлических решеток, ячеистых покрытий, </w:t>
            </w:r>
            <w:r w:rsidRPr="00C23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приямков, текстильных матов);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A94587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очистка крышек люков колодцев и пожарных гидрантов от снега и льда толщиной слоя свыше 5 см;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колейности</w:t>
            </w:r>
            <w:proofErr w:type="spellEnd"/>
            <w:r w:rsidRPr="00C235B9">
              <w:rPr>
                <w:rFonts w:ascii="Times New Roman" w:hAnsi="Times New Roman" w:cs="Times New Roman"/>
                <w:sz w:val="20"/>
                <w:szCs w:val="20"/>
              </w:rPr>
              <w:t xml:space="preserve"> свыше 5 см;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очистка придомовой территории от наледи и льда;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уборка крыльца и площадки перед входом в подъезд.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придомовой территории в теплый период года: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подметание и уборка придомовой территории;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уборка и выкашивание газонов;</w:t>
            </w:r>
          </w:p>
          <w:p w:rsidR="00A94587" w:rsidRPr="00C235B9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уборка крыльца и площадки перед входом в подъезд, очистка металлической решетки и приямка.</w:t>
            </w:r>
          </w:p>
          <w:p w:rsidR="00A94587" w:rsidRPr="00CE4297" w:rsidRDefault="00A94587" w:rsidP="00EA7458">
            <w:pPr>
              <w:pStyle w:val="ConsPlusNormal"/>
              <w:widowControl/>
              <w:ind w:firstLine="0"/>
              <w:jc w:val="both"/>
            </w:pPr>
            <w:r w:rsidRPr="00C235B9">
              <w:rPr>
                <w:rFonts w:ascii="Times New Roman" w:hAnsi="Times New Roman" w:cs="Times New Roman"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</w:tr>
      <w:tr w:rsidR="00A94587" w:rsidRPr="00AA4694" w:rsidTr="00A94587">
        <w:tc>
          <w:tcPr>
            <w:tcW w:w="825" w:type="dxa"/>
          </w:tcPr>
          <w:p w:rsidR="00A94587" w:rsidRPr="00A6067D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Комсомольская, д. 22</w:t>
            </w:r>
          </w:p>
        </w:tc>
        <w:tc>
          <w:tcPr>
            <w:tcW w:w="7592" w:type="dxa"/>
            <w:vMerge/>
          </w:tcPr>
          <w:p w:rsidR="00A94587" w:rsidRPr="00AA4694" w:rsidRDefault="00A94587" w:rsidP="00EA7458">
            <w:pPr>
              <w:pStyle w:val="ConsPlusNormal"/>
              <w:widowControl/>
              <w:ind w:firstLine="0"/>
              <w:jc w:val="both"/>
            </w:pPr>
          </w:p>
        </w:tc>
      </w:tr>
      <w:tr w:rsidR="00A94587" w:rsidRPr="00637503" w:rsidTr="00A94587">
        <w:trPr>
          <w:trHeight w:val="417"/>
        </w:trPr>
        <w:tc>
          <w:tcPr>
            <w:tcW w:w="825" w:type="dxa"/>
          </w:tcPr>
          <w:p w:rsidR="00A94587" w:rsidRPr="00CC4742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Первомайская, д. 9</w:t>
            </w:r>
          </w:p>
        </w:tc>
        <w:tc>
          <w:tcPr>
            <w:tcW w:w="7592" w:type="dxa"/>
            <w:vMerge/>
          </w:tcPr>
          <w:p w:rsidR="00A94587" w:rsidRPr="00637503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587" w:rsidRPr="00637503" w:rsidTr="00A94587">
        <w:trPr>
          <w:trHeight w:val="552"/>
        </w:trPr>
        <w:tc>
          <w:tcPr>
            <w:tcW w:w="825" w:type="dxa"/>
          </w:tcPr>
          <w:p w:rsidR="00A94587" w:rsidRPr="00CC4742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58</w:t>
            </w:r>
          </w:p>
        </w:tc>
        <w:tc>
          <w:tcPr>
            <w:tcW w:w="7592" w:type="dxa"/>
            <w:vMerge/>
          </w:tcPr>
          <w:p w:rsidR="00A94587" w:rsidRPr="00637503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587" w:rsidRPr="00637503" w:rsidTr="00A94587">
        <w:trPr>
          <w:trHeight w:val="559"/>
        </w:trPr>
        <w:tc>
          <w:tcPr>
            <w:tcW w:w="825" w:type="dxa"/>
          </w:tcPr>
          <w:p w:rsidR="00A94587" w:rsidRPr="00CC4742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59</w:t>
            </w:r>
          </w:p>
        </w:tc>
        <w:tc>
          <w:tcPr>
            <w:tcW w:w="7592" w:type="dxa"/>
            <w:vMerge/>
          </w:tcPr>
          <w:p w:rsidR="00A94587" w:rsidRPr="00637503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587" w:rsidRPr="00637503" w:rsidTr="00A94587">
        <w:trPr>
          <w:trHeight w:val="2870"/>
        </w:trPr>
        <w:tc>
          <w:tcPr>
            <w:tcW w:w="825" w:type="dxa"/>
          </w:tcPr>
          <w:p w:rsidR="00A94587" w:rsidRPr="00CC4742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046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. Хворостянка, ул. Саморокова, д. 60</w:t>
            </w:r>
          </w:p>
        </w:tc>
        <w:tc>
          <w:tcPr>
            <w:tcW w:w="7592" w:type="dxa"/>
            <w:vMerge/>
          </w:tcPr>
          <w:p w:rsidR="00A94587" w:rsidRPr="00637503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587" w:rsidRPr="00637503" w:rsidTr="00A94587">
        <w:trPr>
          <w:trHeight w:val="2870"/>
        </w:trPr>
        <w:tc>
          <w:tcPr>
            <w:tcW w:w="825" w:type="dxa"/>
          </w:tcPr>
          <w:p w:rsidR="00A94587" w:rsidRDefault="00A94587" w:rsidP="00913C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46" w:type="dxa"/>
          </w:tcPr>
          <w:p w:rsidR="00A94587" w:rsidRPr="005623E8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Хворостянка</w:t>
            </w:r>
            <w:proofErr w:type="gramEnd"/>
            <w:r w:rsidRPr="004D25EE">
              <w:rPr>
                <w:rFonts w:ascii="Times New Roman" w:hAnsi="Times New Roman" w:cs="Times New Roman"/>
                <w:sz w:val="20"/>
                <w:szCs w:val="20"/>
              </w:rPr>
              <w:t>, ул. Виктора Михельсона, д. 2</w:t>
            </w:r>
          </w:p>
        </w:tc>
        <w:tc>
          <w:tcPr>
            <w:tcW w:w="7592" w:type="dxa"/>
            <w:vMerge/>
          </w:tcPr>
          <w:p w:rsidR="00A94587" w:rsidRPr="00637503" w:rsidRDefault="00A94587" w:rsidP="00EA7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C62" w:rsidRDefault="008B0C62" w:rsidP="008B0C6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B0C62" w:rsidRPr="008233E1" w:rsidRDefault="008B0C62" w:rsidP="008B0C6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233E1">
        <w:rPr>
          <w:rFonts w:ascii="Times New Roman" w:hAnsi="Times New Roman" w:cs="Times New Roman"/>
          <w:sz w:val="24"/>
          <w:szCs w:val="24"/>
        </w:rPr>
        <w:t xml:space="preserve">Размер платы за содержание и ремонт жилого помещения, </w:t>
      </w:r>
    </w:p>
    <w:p w:rsidR="008B0C62" w:rsidRDefault="008B0C62" w:rsidP="008B0C6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233E1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 (руб.)</w:t>
      </w:r>
    </w:p>
    <w:p w:rsidR="008B0C62" w:rsidRDefault="008B0C62" w:rsidP="008B0C62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2126"/>
        <w:gridCol w:w="1843"/>
      </w:tblGrid>
      <w:tr w:rsidR="008B0C62" w:rsidRPr="00AA4694" w:rsidTr="00A94587">
        <w:trPr>
          <w:trHeight w:val="15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B0C62" w:rsidRPr="00AA4694" w:rsidRDefault="008B0C62" w:rsidP="00EA7458">
            <w:pPr>
              <w:jc w:val="center"/>
              <w:rPr>
                <w:rFonts w:eastAsia="Arial Unicode MS"/>
                <w:sz w:val="24"/>
              </w:rPr>
            </w:pPr>
            <w:r w:rsidRPr="00AA4694">
              <w:rPr>
                <w:rFonts w:hint="eastAsia"/>
                <w:sz w:val="24"/>
              </w:rPr>
              <w:t>№ лота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B0C62" w:rsidRPr="00AA4694" w:rsidRDefault="008B0C62" w:rsidP="00EA7458">
            <w:pPr>
              <w:jc w:val="center"/>
              <w:rPr>
                <w:rFonts w:eastAsia="Arial Unicode MS"/>
                <w:sz w:val="24"/>
              </w:rPr>
            </w:pPr>
            <w:r w:rsidRPr="00AA4694">
              <w:rPr>
                <w:rFonts w:hint="eastAsia"/>
                <w:sz w:val="24"/>
              </w:rPr>
              <w:t>Адрес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B0C62" w:rsidRDefault="008B0C62" w:rsidP="00EA7458">
            <w:pPr>
              <w:jc w:val="center"/>
              <w:rPr>
                <w:sz w:val="24"/>
              </w:rPr>
            </w:pPr>
            <w:r w:rsidRPr="00AA4694">
              <w:rPr>
                <w:rFonts w:hint="eastAsia"/>
                <w:sz w:val="24"/>
              </w:rPr>
              <w:t>Размер платы за содержание и ремонт жилого помещения,</w:t>
            </w:r>
          </w:p>
          <w:p w:rsidR="008B0C62" w:rsidRPr="00AA4694" w:rsidRDefault="008B0C62" w:rsidP="00EA7458">
            <w:pPr>
              <w:jc w:val="center"/>
              <w:rPr>
                <w:rFonts w:eastAsia="Arial Unicode MS"/>
                <w:sz w:val="24"/>
              </w:rPr>
            </w:pPr>
            <w:r w:rsidRPr="00AA4694">
              <w:rPr>
                <w:rFonts w:hint="eastAsia"/>
                <w:sz w:val="24"/>
              </w:rPr>
              <w:t xml:space="preserve"> руб. (в год)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B0C62" w:rsidRPr="00AA4694" w:rsidRDefault="008B0C62" w:rsidP="00EA7458">
            <w:pPr>
              <w:jc w:val="center"/>
              <w:rPr>
                <w:rFonts w:eastAsia="Arial Unicode MS"/>
                <w:sz w:val="24"/>
              </w:rPr>
            </w:pPr>
            <w:r w:rsidRPr="00AA4694">
              <w:rPr>
                <w:rFonts w:hint="eastAsia"/>
                <w:sz w:val="24"/>
              </w:rPr>
              <w:t>Размер обеспечения заявки на участие в конкурсе, руб.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3D1D9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Комсомольская, д.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17166,96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858,35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3D1D98" w:rsidRDefault="005623E8" w:rsidP="000F5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Комсомольская, д. 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0F52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13905,74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0F52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695,29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3D1D9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Первомайская, д.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20539,58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1026,98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27001,25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1350,06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23253,89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1162,70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25238,98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1261,95</w:t>
            </w:r>
          </w:p>
        </w:tc>
      </w:tr>
      <w:tr w:rsidR="005623E8" w:rsidRPr="003D1D98" w:rsidTr="00A94587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Default="005623E8" w:rsidP="00EA7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5623E8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Хворостянка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, ул. Виктора Михельсона, д.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C17C81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32500,75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23E8" w:rsidRPr="004D25EE" w:rsidRDefault="00894388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1625,04</w:t>
            </w:r>
          </w:p>
        </w:tc>
      </w:tr>
    </w:tbl>
    <w:p w:rsidR="008B0C62" w:rsidRDefault="008B0C62" w:rsidP="003D1D9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B0C62" w:rsidRDefault="008B0C62" w:rsidP="00A9458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B0C62" w:rsidRDefault="008B0C62" w:rsidP="008B0C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233E1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940"/>
        <w:gridCol w:w="5812"/>
      </w:tblGrid>
      <w:tr w:rsidR="008B0C62" w:rsidRPr="00CE2FBD" w:rsidTr="00A94587">
        <w:tc>
          <w:tcPr>
            <w:tcW w:w="704" w:type="dxa"/>
            <w:vAlign w:val="center"/>
          </w:tcPr>
          <w:p w:rsidR="008B0C62" w:rsidRPr="00CE2FBD" w:rsidRDefault="008B0C62" w:rsidP="00EA7458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BD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940" w:type="dxa"/>
            <w:vAlign w:val="center"/>
          </w:tcPr>
          <w:p w:rsidR="008B0C62" w:rsidRPr="00CE2FBD" w:rsidRDefault="008B0C62" w:rsidP="00EA7458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BD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5812" w:type="dxa"/>
            <w:vAlign w:val="center"/>
          </w:tcPr>
          <w:p w:rsidR="008B0C62" w:rsidRDefault="008B0C62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361">
              <w:rPr>
                <w:rFonts w:ascii="Times New Roman" w:hAnsi="Times New Roman" w:cs="Times New Roman"/>
                <w:sz w:val="24"/>
                <w:szCs w:val="24"/>
              </w:rPr>
              <w:t>Перечень коммунальных услуг</w:t>
            </w:r>
          </w:p>
          <w:p w:rsidR="008B0C62" w:rsidRPr="002D5361" w:rsidRDefault="008B0C62" w:rsidP="00EA7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Pr="00681F38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Комсомольская, д. 24</w:t>
            </w:r>
          </w:p>
        </w:tc>
        <w:tc>
          <w:tcPr>
            <w:tcW w:w="5812" w:type="dxa"/>
          </w:tcPr>
          <w:p w:rsidR="00A94587" w:rsidRPr="00C857F9" w:rsidRDefault="00A94587" w:rsidP="009A5182">
            <w:pPr>
              <w:jc w:val="center"/>
              <w:rPr>
                <w:bCs/>
                <w:sz w:val="24"/>
                <w:szCs w:val="24"/>
              </w:rPr>
            </w:pP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 w:rsidR="009A5182">
              <w:rPr>
                <w:bCs/>
                <w:sz w:val="24"/>
                <w:szCs w:val="24"/>
              </w:rPr>
              <w:t xml:space="preserve">водоотведение 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Pr="00681F38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Комсомольская, д. 22</w:t>
            </w:r>
          </w:p>
        </w:tc>
        <w:tc>
          <w:tcPr>
            <w:tcW w:w="5812" w:type="dxa"/>
          </w:tcPr>
          <w:p w:rsidR="00A94587" w:rsidRPr="00C857F9" w:rsidRDefault="009A5182" w:rsidP="00C857F9">
            <w:pPr>
              <w:jc w:val="center"/>
              <w:rPr>
                <w:bCs/>
                <w:sz w:val="24"/>
                <w:szCs w:val="24"/>
              </w:rPr>
            </w:pP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Первомайская, д. 9</w:t>
            </w:r>
          </w:p>
        </w:tc>
        <w:tc>
          <w:tcPr>
            <w:tcW w:w="5812" w:type="dxa"/>
          </w:tcPr>
          <w:p w:rsidR="00A94587" w:rsidRPr="00C857F9" w:rsidRDefault="009A5182" w:rsidP="00C857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отопление, </w:t>
            </w: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58</w:t>
            </w:r>
          </w:p>
        </w:tc>
        <w:tc>
          <w:tcPr>
            <w:tcW w:w="5812" w:type="dxa"/>
          </w:tcPr>
          <w:p w:rsidR="00A94587" w:rsidRPr="00C857F9" w:rsidRDefault="006C36E6" w:rsidP="00C857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отопление, </w:t>
            </w: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59</w:t>
            </w:r>
          </w:p>
        </w:tc>
        <w:tc>
          <w:tcPr>
            <w:tcW w:w="5812" w:type="dxa"/>
          </w:tcPr>
          <w:p w:rsidR="00A94587" w:rsidRPr="00C857F9" w:rsidRDefault="006C36E6" w:rsidP="00C857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отопление, </w:t>
            </w: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. Хворостянка, ул. Саморокова, д. 60</w:t>
            </w:r>
          </w:p>
        </w:tc>
        <w:tc>
          <w:tcPr>
            <w:tcW w:w="5812" w:type="dxa"/>
          </w:tcPr>
          <w:p w:rsidR="00A94587" w:rsidRPr="00C857F9" w:rsidRDefault="006C36E6" w:rsidP="00C857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отопление, </w:t>
            </w:r>
            <w:r w:rsidRPr="00C857F9">
              <w:rPr>
                <w:bCs/>
                <w:sz w:val="24"/>
                <w:szCs w:val="24"/>
              </w:rPr>
              <w:t xml:space="preserve">газоснабжение, 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A94587" w:rsidRPr="003754E4" w:rsidTr="00A945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87" w:rsidRDefault="00A94587" w:rsidP="00681F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0" w:type="dxa"/>
          </w:tcPr>
          <w:p w:rsidR="00A94587" w:rsidRPr="004D25EE" w:rsidRDefault="00A94587" w:rsidP="00452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Хворостянский район,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Хворостянка</w:t>
            </w:r>
            <w:proofErr w:type="gramEnd"/>
            <w:r w:rsidRPr="004D25EE">
              <w:rPr>
                <w:rFonts w:ascii="Times New Roman" w:hAnsi="Times New Roman" w:cs="Times New Roman"/>
                <w:sz w:val="24"/>
                <w:szCs w:val="24"/>
              </w:rPr>
              <w:t>, ул. Виктора Михельсона, д. 2</w:t>
            </w:r>
          </w:p>
        </w:tc>
        <w:tc>
          <w:tcPr>
            <w:tcW w:w="5812" w:type="dxa"/>
          </w:tcPr>
          <w:p w:rsidR="00A94587" w:rsidRPr="00C857F9" w:rsidRDefault="006C36E6" w:rsidP="00C857F9">
            <w:pPr>
              <w:jc w:val="center"/>
              <w:rPr>
                <w:bCs/>
                <w:sz w:val="24"/>
                <w:szCs w:val="24"/>
              </w:rPr>
            </w:pPr>
            <w:r w:rsidRPr="00C857F9">
              <w:rPr>
                <w:bCs/>
                <w:sz w:val="24"/>
                <w:szCs w:val="24"/>
              </w:rPr>
              <w:t xml:space="preserve">электроснабжение, водоснабжение, </w:t>
            </w:r>
            <w:r>
              <w:rPr>
                <w:bCs/>
                <w:sz w:val="24"/>
                <w:szCs w:val="24"/>
              </w:rPr>
              <w:t>водоотведение</w:t>
            </w:r>
          </w:p>
        </w:tc>
      </w:tr>
    </w:tbl>
    <w:p w:rsidR="008B0C62" w:rsidRDefault="008B0C62" w:rsidP="008B0C62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Порядок предоставления конкурсной документации.</w:t>
      </w:r>
      <w:r>
        <w:rPr>
          <w:sz w:val="24"/>
          <w:szCs w:val="24"/>
        </w:rPr>
        <w:t xml:space="preserve"> Конкурсная документация предоставляется </w:t>
      </w:r>
      <w:r w:rsidR="002A082E">
        <w:rPr>
          <w:sz w:val="24"/>
          <w:szCs w:val="24"/>
        </w:rPr>
        <w:t xml:space="preserve">в </w:t>
      </w:r>
      <w:r w:rsidR="002A082E" w:rsidRPr="002A082E">
        <w:rPr>
          <w:sz w:val="24"/>
          <w:szCs w:val="24"/>
        </w:rPr>
        <w:t xml:space="preserve">Муниципальное казённое учреждение Комитет по управлению муниципальным имуществом муниципального района Хворостянский Самарской области </w:t>
      </w:r>
      <w:r w:rsidR="002A082E">
        <w:rPr>
          <w:sz w:val="24"/>
          <w:szCs w:val="24"/>
        </w:rPr>
        <w:t xml:space="preserve">(далее МКУ КУМИ) </w:t>
      </w:r>
      <w:r>
        <w:rPr>
          <w:sz w:val="24"/>
          <w:szCs w:val="24"/>
        </w:rPr>
        <w:t xml:space="preserve">в письменной форме в течение 2-х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письменного заявления любого заинтересованного лица. Конкурсная документация для заинтересованного лица выдается бесплатно в электронном виде.</w:t>
      </w:r>
    </w:p>
    <w:p w:rsidR="00803883" w:rsidRPr="00D46F5B" w:rsidRDefault="002A082E" w:rsidP="00803883">
      <w:pPr>
        <w:pStyle w:val="23"/>
        <w:autoSpaceDN w:val="0"/>
        <w:spacing w:after="0" w:line="240" w:lineRule="auto"/>
        <w:ind w:firstLine="567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Выдача документации осуществляется в ра</w:t>
      </w:r>
      <w:r w:rsidR="00803883" w:rsidRPr="00C64932">
        <w:rPr>
          <w:bCs/>
          <w:sz w:val="24"/>
          <w:szCs w:val="24"/>
        </w:rPr>
        <w:t xml:space="preserve">бочие дни </w:t>
      </w:r>
      <w:r w:rsidR="00560E4E" w:rsidRPr="00560E4E">
        <w:rPr>
          <w:sz w:val="24"/>
          <w:szCs w:val="24"/>
          <w:highlight w:val="yellow"/>
        </w:rPr>
        <w:t xml:space="preserve">с </w:t>
      </w:r>
      <w:r w:rsidR="00560E4E">
        <w:rPr>
          <w:b/>
          <w:sz w:val="24"/>
          <w:szCs w:val="24"/>
          <w:highlight w:val="yellow"/>
        </w:rPr>
        <w:t>23</w:t>
      </w:r>
      <w:r w:rsidR="00560E4E" w:rsidRPr="00560E4E">
        <w:rPr>
          <w:b/>
          <w:sz w:val="24"/>
          <w:szCs w:val="24"/>
          <w:highlight w:val="yellow"/>
        </w:rPr>
        <w:t xml:space="preserve"> декабря 2020</w:t>
      </w:r>
      <w:r w:rsidR="00560E4E" w:rsidRPr="00560E4E">
        <w:rPr>
          <w:sz w:val="24"/>
          <w:szCs w:val="24"/>
          <w:highlight w:val="yellow"/>
        </w:rPr>
        <w:t xml:space="preserve"> г. по </w:t>
      </w:r>
      <w:r w:rsidR="00560E4E" w:rsidRPr="00560E4E">
        <w:rPr>
          <w:b/>
          <w:sz w:val="24"/>
          <w:szCs w:val="24"/>
          <w:highlight w:val="yellow"/>
        </w:rPr>
        <w:t>17 января 2021</w:t>
      </w:r>
      <w:r w:rsidR="00560E4E" w:rsidRPr="00560E4E">
        <w:rPr>
          <w:sz w:val="24"/>
          <w:szCs w:val="24"/>
          <w:highlight w:val="yellow"/>
        </w:rPr>
        <w:t xml:space="preserve"> г. с 8.00 ч. до 16.00 ч. (перерыв на обед с 12.00 ч. до 13.00 ч.), </w:t>
      </w:r>
      <w:r w:rsidR="00560E4E" w:rsidRPr="00560E4E">
        <w:rPr>
          <w:b/>
          <w:sz w:val="24"/>
          <w:szCs w:val="24"/>
          <w:highlight w:val="yellow"/>
        </w:rPr>
        <w:t>18 января 2021 г.</w:t>
      </w:r>
      <w:r w:rsidR="00560E4E" w:rsidRPr="00560E4E">
        <w:rPr>
          <w:sz w:val="24"/>
          <w:szCs w:val="24"/>
          <w:highlight w:val="yellow"/>
        </w:rPr>
        <w:t xml:space="preserve"> с 8.00 до 12.00 ч. </w:t>
      </w:r>
      <w:r>
        <w:rPr>
          <w:sz w:val="24"/>
          <w:szCs w:val="24"/>
        </w:rPr>
        <w:t xml:space="preserve">(перерыв </w:t>
      </w:r>
      <w:r w:rsidR="0009718E">
        <w:rPr>
          <w:sz w:val="24"/>
          <w:szCs w:val="24"/>
        </w:rPr>
        <w:t xml:space="preserve">на обед </w:t>
      </w:r>
      <w:r>
        <w:rPr>
          <w:sz w:val="24"/>
          <w:szCs w:val="24"/>
        </w:rPr>
        <w:t>с 12.00 ч. до 13.00 ч.)</w:t>
      </w:r>
      <w:r w:rsidR="00803883" w:rsidRPr="00C64932">
        <w:rPr>
          <w:sz w:val="24"/>
          <w:szCs w:val="24"/>
        </w:rPr>
        <w:t xml:space="preserve">, </w:t>
      </w:r>
      <w:r w:rsidR="00803883" w:rsidRPr="00C64932">
        <w:rPr>
          <w:bCs/>
          <w:sz w:val="24"/>
          <w:szCs w:val="24"/>
        </w:rPr>
        <w:t>по адресу:</w:t>
      </w:r>
      <w:r w:rsidR="00E71B5E">
        <w:rPr>
          <w:bCs/>
          <w:sz w:val="24"/>
          <w:szCs w:val="24"/>
        </w:rPr>
        <w:t xml:space="preserve"> </w:t>
      </w:r>
      <w:r w:rsidR="00E71B5E" w:rsidRPr="00E71B5E">
        <w:rPr>
          <w:bCs/>
          <w:sz w:val="24"/>
          <w:szCs w:val="24"/>
        </w:rPr>
        <w:t>445590, Самарская область, Хворостянский район, с. Хворостянка, пл. Плясункова</w:t>
      </w:r>
      <w:proofErr w:type="gramEnd"/>
      <w:r w:rsidR="00E71B5E" w:rsidRPr="00E71B5E">
        <w:rPr>
          <w:bCs/>
          <w:sz w:val="24"/>
          <w:szCs w:val="24"/>
        </w:rPr>
        <w:t xml:space="preserve">, </w:t>
      </w:r>
      <w:proofErr w:type="gramStart"/>
      <w:r w:rsidR="00E71B5E" w:rsidRPr="00E71B5E">
        <w:rPr>
          <w:bCs/>
          <w:sz w:val="24"/>
          <w:szCs w:val="24"/>
        </w:rPr>
        <w:t>д</w:t>
      </w:r>
      <w:proofErr w:type="gramEnd"/>
      <w:r w:rsidR="00E71B5E" w:rsidRPr="00E71B5E">
        <w:rPr>
          <w:bCs/>
          <w:sz w:val="24"/>
          <w:szCs w:val="24"/>
        </w:rPr>
        <w:t>. 10</w:t>
      </w:r>
      <w:r w:rsidR="00E71B5E">
        <w:rPr>
          <w:bCs/>
          <w:sz w:val="24"/>
          <w:szCs w:val="24"/>
        </w:rPr>
        <w:t xml:space="preserve">, </w:t>
      </w:r>
      <w:proofErr w:type="spellStart"/>
      <w:r w:rsidR="00E71B5E">
        <w:rPr>
          <w:bCs/>
          <w:sz w:val="24"/>
          <w:szCs w:val="24"/>
        </w:rPr>
        <w:t>каб</w:t>
      </w:r>
      <w:proofErr w:type="spellEnd"/>
      <w:r w:rsidR="00E71B5E">
        <w:rPr>
          <w:bCs/>
          <w:sz w:val="24"/>
          <w:szCs w:val="24"/>
        </w:rPr>
        <w:t>. 107</w:t>
      </w:r>
      <w:r w:rsidR="00803883" w:rsidRPr="00C64932">
        <w:rPr>
          <w:bCs/>
          <w:sz w:val="24"/>
          <w:szCs w:val="24"/>
        </w:rPr>
        <w:t xml:space="preserve"> (здесь и далее – время местное).</w:t>
      </w:r>
    </w:p>
    <w:p w:rsidR="008B0C62" w:rsidRPr="002772FB" w:rsidRDefault="008B0C62" w:rsidP="008B0C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Конкурсная документация размещена </w:t>
      </w:r>
      <w:r w:rsidR="00E71B5E" w:rsidRPr="004D25EE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7333F3" w:rsidRPr="004D25EE">
        <w:rPr>
          <w:rFonts w:ascii="Times New Roman" w:hAnsi="Times New Roman" w:cs="Times New Roman"/>
          <w:bCs/>
          <w:sz w:val="24"/>
          <w:szCs w:val="24"/>
        </w:rPr>
        <w:t xml:space="preserve">официальном </w:t>
      </w:r>
      <w:r w:rsidR="00E71B5E" w:rsidRPr="004D25EE">
        <w:rPr>
          <w:rFonts w:ascii="Times New Roman" w:hAnsi="Times New Roman" w:cs="Times New Roman"/>
          <w:bCs/>
          <w:sz w:val="24"/>
          <w:szCs w:val="24"/>
        </w:rPr>
        <w:t xml:space="preserve">сайте администрации муниципального района </w:t>
      </w:r>
      <w:proofErr w:type="spellStart"/>
      <w:r w:rsidR="00E71B5E" w:rsidRPr="004D25EE">
        <w:rPr>
          <w:rFonts w:ascii="Times New Roman" w:hAnsi="Times New Roman" w:cs="Times New Roman"/>
          <w:bCs/>
          <w:sz w:val="24"/>
          <w:szCs w:val="24"/>
        </w:rPr>
        <w:t>Хворостянский</w:t>
      </w:r>
      <w:proofErr w:type="spellEnd"/>
      <w:r w:rsidR="00E71B5E" w:rsidRPr="004D25EE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в сети Интернет:</w:t>
      </w:r>
      <w:r w:rsidR="00E71B5E" w:rsidRPr="004D25E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="00E71B5E" w:rsidRPr="004D25EE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hvorostyanka</w:t>
      </w:r>
      <w:proofErr w:type="spellEnd"/>
      <w:r w:rsidR="00E71B5E" w:rsidRPr="004D25EE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proofErr w:type="spellStart"/>
      <w:r w:rsidR="00E71B5E" w:rsidRPr="004D25EE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ru</w:t>
      </w:r>
      <w:proofErr w:type="spellEnd"/>
      <w:r w:rsidR="00E71B5E" w:rsidRPr="00E71B5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E3388E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7333F3" w:rsidRPr="007333F3">
        <w:rPr>
          <w:rFonts w:ascii="Times New Roman" w:hAnsi="Times New Roman" w:cs="Times New Roman"/>
          <w:bCs/>
          <w:sz w:val="24"/>
          <w:szCs w:val="24"/>
        </w:rPr>
        <w:t>на официальном сайте Российской Федерации в сети Интернет для размещения информации о проведении торгов, определенном Прав</w:t>
      </w:r>
      <w:r w:rsidR="007333F3">
        <w:rPr>
          <w:rFonts w:ascii="Times New Roman" w:hAnsi="Times New Roman" w:cs="Times New Roman"/>
          <w:bCs/>
          <w:sz w:val="24"/>
          <w:szCs w:val="24"/>
        </w:rPr>
        <w:t xml:space="preserve">ительством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7333F3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Pr="002772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http://torgi.gov.ru/</w:t>
        </w:r>
      </w:hyperlink>
      <w:r w:rsidRPr="002772FB">
        <w:rPr>
          <w:rFonts w:ascii="Times New Roman" w:hAnsi="Times New Roman" w:cs="Times New Roman"/>
          <w:bCs/>
          <w:sz w:val="24"/>
          <w:szCs w:val="24"/>
        </w:rPr>
        <w:t>.</w:t>
      </w:r>
    </w:p>
    <w:p w:rsidR="00803883" w:rsidRPr="00D46F5B" w:rsidRDefault="008B0C62" w:rsidP="00803883">
      <w:pPr>
        <w:pStyle w:val="23"/>
        <w:autoSpaceDN w:val="0"/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CA7BDD">
        <w:rPr>
          <w:b/>
          <w:sz w:val="24"/>
          <w:szCs w:val="24"/>
        </w:rPr>
        <w:t xml:space="preserve">Порядок подачи заявок на участие в конкурсе. </w:t>
      </w:r>
      <w:r w:rsidR="00803883" w:rsidRPr="00CA7BDD">
        <w:rPr>
          <w:bCs/>
          <w:sz w:val="24"/>
          <w:szCs w:val="24"/>
        </w:rPr>
        <w:t>З</w:t>
      </w:r>
      <w:r w:rsidR="00803883" w:rsidRPr="00CA7BDD">
        <w:rPr>
          <w:sz w:val="24"/>
          <w:szCs w:val="24"/>
        </w:rPr>
        <w:t xml:space="preserve">аявки на участие в конкурсе принимаются в запечатанном конверте с указанием номера конкурса. </w:t>
      </w:r>
      <w:proofErr w:type="gramStart"/>
      <w:r w:rsidR="00803883" w:rsidRPr="00CA7BDD">
        <w:rPr>
          <w:sz w:val="24"/>
          <w:szCs w:val="24"/>
        </w:rPr>
        <w:t xml:space="preserve">Прием заявок осуществляется в рабочие дни </w:t>
      </w:r>
      <w:r w:rsidR="00E71B5E" w:rsidRPr="00E71B5E">
        <w:rPr>
          <w:sz w:val="24"/>
          <w:szCs w:val="24"/>
          <w:highlight w:val="yellow"/>
        </w:rPr>
        <w:t xml:space="preserve"> </w:t>
      </w:r>
      <w:r w:rsidR="00560E4E" w:rsidRPr="00560E4E">
        <w:rPr>
          <w:sz w:val="24"/>
          <w:szCs w:val="24"/>
          <w:highlight w:val="yellow"/>
        </w:rPr>
        <w:t xml:space="preserve">с </w:t>
      </w:r>
      <w:r w:rsidR="00560E4E">
        <w:rPr>
          <w:b/>
          <w:sz w:val="24"/>
          <w:szCs w:val="24"/>
          <w:highlight w:val="yellow"/>
        </w:rPr>
        <w:t>23</w:t>
      </w:r>
      <w:r w:rsidR="00560E4E" w:rsidRPr="00560E4E">
        <w:rPr>
          <w:b/>
          <w:sz w:val="24"/>
          <w:szCs w:val="24"/>
          <w:highlight w:val="yellow"/>
        </w:rPr>
        <w:t xml:space="preserve"> декабря 2020</w:t>
      </w:r>
      <w:r w:rsidR="00560E4E" w:rsidRPr="00560E4E">
        <w:rPr>
          <w:sz w:val="24"/>
          <w:szCs w:val="24"/>
          <w:highlight w:val="yellow"/>
        </w:rPr>
        <w:t xml:space="preserve"> г. по </w:t>
      </w:r>
      <w:r w:rsidR="00560E4E" w:rsidRPr="00560E4E">
        <w:rPr>
          <w:b/>
          <w:sz w:val="24"/>
          <w:szCs w:val="24"/>
          <w:highlight w:val="yellow"/>
        </w:rPr>
        <w:t>17 января 2021</w:t>
      </w:r>
      <w:r w:rsidR="00560E4E" w:rsidRPr="00560E4E">
        <w:rPr>
          <w:sz w:val="24"/>
          <w:szCs w:val="24"/>
          <w:highlight w:val="yellow"/>
        </w:rPr>
        <w:t xml:space="preserve"> г. с 8.00 ч. до 16.00 ч. (перерыв на обед с 12.00 ч. до 13.00 ч.), </w:t>
      </w:r>
      <w:r w:rsidR="00560E4E" w:rsidRPr="00560E4E">
        <w:rPr>
          <w:b/>
          <w:sz w:val="24"/>
          <w:szCs w:val="24"/>
          <w:highlight w:val="yellow"/>
        </w:rPr>
        <w:t>18 января 2021 г.</w:t>
      </w:r>
      <w:r w:rsidR="00560E4E" w:rsidRPr="00560E4E">
        <w:rPr>
          <w:sz w:val="24"/>
          <w:szCs w:val="24"/>
          <w:highlight w:val="yellow"/>
        </w:rPr>
        <w:t xml:space="preserve"> с 8.00 до 12.00 ч.</w:t>
      </w:r>
      <w:r w:rsidR="00E71B5E">
        <w:rPr>
          <w:sz w:val="24"/>
          <w:szCs w:val="24"/>
        </w:rPr>
        <w:t xml:space="preserve"> (перерыв </w:t>
      </w:r>
      <w:r w:rsidR="0009718E">
        <w:rPr>
          <w:sz w:val="24"/>
          <w:szCs w:val="24"/>
        </w:rPr>
        <w:t xml:space="preserve">на обед </w:t>
      </w:r>
      <w:r w:rsidR="00E71B5E">
        <w:rPr>
          <w:sz w:val="24"/>
          <w:szCs w:val="24"/>
        </w:rPr>
        <w:t>с 12.00 ч. до 13.00 ч.)</w:t>
      </w:r>
      <w:r w:rsidR="00E71B5E" w:rsidRPr="00C64932">
        <w:rPr>
          <w:sz w:val="24"/>
          <w:szCs w:val="24"/>
        </w:rPr>
        <w:t xml:space="preserve">, </w:t>
      </w:r>
      <w:r w:rsidR="00E71B5E" w:rsidRPr="00C64932">
        <w:rPr>
          <w:bCs/>
          <w:sz w:val="24"/>
          <w:szCs w:val="24"/>
        </w:rPr>
        <w:t>по адресу:</w:t>
      </w:r>
      <w:r w:rsidR="00E71B5E">
        <w:rPr>
          <w:bCs/>
          <w:sz w:val="24"/>
          <w:szCs w:val="24"/>
        </w:rPr>
        <w:t xml:space="preserve"> </w:t>
      </w:r>
      <w:r w:rsidR="00E71B5E" w:rsidRPr="00E71B5E">
        <w:rPr>
          <w:bCs/>
          <w:sz w:val="24"/>
          <w:szCs w:val="24"/>
        </w:rPr>
        <w:t xml:space="preserve">445590, </w:t>
      </w:r>
      <w:r w:rsidR="00E71B5E" w:rsidRPr="00E71B5E">
        <w:rPr>
          <w:bCs/>
          <w:sz w:val="24"/>
          <w:szCs w:val="24"/>
        </w:rPr>
        <w:lastRenderedPageBreak/>
        <w:t>Самарская область, Хворостянский район, с. Хворостянка, пл. Плясункова</w:t>
      </w:r>
      <w:proofErr w:type="gramEnd"/>
      <w:r w:rsidR="00E71B5E" w:rsidRPr="00E71B5E">
        <w:rPr>
          <w:bCs/>
          <w:sz w:val="24"/>
          <w:szCs w:val="24"/>
        </w:rPr>
        <w:t xml:space="preserve">, </w:t>
      </w:r>
      <w:proofErr w:type="gramStart"/>
      <w:r w:rsidR="00E71B5E" w:rsidRPr="00E71B5E">
        <w:rPr>
          <w:bCs/>
          <w:sz w:val="24"/>
          <w:szCs w:val="24"/>
        </w:rPr>
        <w:t>д</w:t>
      </w:r>
      <w:proofErr w:type="gramEnd"/>
      <w:r w:rsidR="00E71B5E" w:rsidRPr="00E71B5E">
        <w:rPr>
          <w:bCs/>
          <w:sz w:val="24"/>
          <w:szCs w:val="24"/>
        </w:rPr>
        <w:t>. 10</w:t>
      </w:r>
      <w:r w:rsidR="00E71B5E">
        <w:rPr>
          <w:bCs/>
          <w:sz w:val="24"/>
          <w:szCs w:val="24"/>
        </w:rPr>
        <w:t xml:space="preserve">, </w:t>
      </w:r>
      <w:proofErr w:type="spellStart"/>
      <w:r w:rsidR="00E71B5E">
        <w:rPr>
          <w:bCs/>
          <w:sz w:val="24"/>
          <w:szCs w:val="24"/>
        </w:rPr>
        <w:t>каб</w:t>
      </w:r>
      <w:proofErr w:type="spellEnd"/>
      <w:r w:rsidR="00E71B5E">
        <w:rPr>
          <w:bCs/>
          <w:sz w:val="24"/>
          <w:szCs w:val="24"/>
        </w:rPr>
        <w:t>. 107</w:t>
      </w:r>
      <w:r w:rsidR="00C73CFC" w:rsidRPr="00C64932">
        <w:rPr>
          <w:sz w:val="24"/>
          <w:szCs w:val="24"/>
        </w:rPr>
        <w:t xml:space="preserve"> </w:t>
      </w:r>
      <w:r w:rsidR="00803883" w:rsidRPr="00C64932">
        <w:rPr>
          <w:bCs/>
          <w:sz w:val="24"/>
          <w:szCs w:val="24"/>
        </w:rPr>
        <w:t xml:space="preserve"> (здесь и далее – время местное).</w:t>
      </w:r>
    </w:p>
    <w:p w:rsidR="008B0C62" w:rsidRPr="00CA7BDD" w:rsidRDefault="008B0C62" w:rsidP="008B0C62">
      <w:pPr>
        <w:pStyle w:val="23"/>
        <w:autoSpaceDN w:val="0"/>
        <w:spacing w:after="0" w:line="240" w:lineRule="auto"/>
        <w:ind w:firstLine="567"/>
        <w:jc w:val="both"/>
      </w:pPr>
      <w:r w:rsidRPr="00CA7BDD">
        <w:rPr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8B0C62" w:rsidRPr="00CA7BDD" w:rsidRDefault="008B0C62" w:rsidP="008B0C62">
      <w:pPr>
        <w:pStyle w:val="23"/>
        <w:autoSpaceDN w:val="0"/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CA7BDD">
        <w:rPr>
          <w:b/>
          <w:sz w:val="24"/>
          <w:szCs w:val="24"/>
        </w:rPr>
        <w:t>Вскрытие конвертов</w:t>
      </w:r>
      <w:r w:rsidRPr="00CA7BDD">
        <w:rPr>
          <w:sz w:val="24"/>
          <w:szCs w:val="24"/>
        </w:rPr>
        <w:t xml:space="preserve"> с заявками на участие в конкурсе состоится </w:t>
      </w:r>
      <w:r w:rsidR="000B3CC8">
        <w:rPr>
          <w:b/>
          <w:sz w:val="24"/>
          <w:szCs w:val="24"/>
          <w:highlight w:val="yellow"/>
        </w:rPr>
        <w:t>18</w:t>
      </w:r>
      <w:r w:rsidR="00C73CFC" w:rsidRPr="00E71B5E">
        <w:rPr>
          <w:b/>
          <w:sz w:val="24"/>
          <w:szCs w:val="24"/>
          <w:highlight w:val="yellow"/>
        </w:rPr>
        <w:t xml:space="preserve"> </w:t>
      </w:r>
      <w:r w:rsidR="00E71B5E" w:rsidRPr="00E71B5E">
        <w:rPr>
          <w:b/>
          <w:sz w:val="24"/>
          <w:szCs w:val="24"/>
          <w:highlight w:val="yellow"/>
        </w:rPr>
        <w:t>января</w:t>
      </w:r>
      <w:r w:rsidR="00803883" w:rsidRPr="00E71B5E">
        <w:rPr>
          <w:b/>
          <w:sz w:val="24"/>
          <w:szCs w:val="24"/>
          <w:highlight w:val="yellow"/>
        </w:rPr>
        <w:t xml:space="preserve"> </w:t>
      </w:r>
      <w:r w:rsidRPr="00E71B5E">
        <w:rPr>
          <w:b/>
          <w:sz w:val="24"/>
          <w:szCs w:val="24"/>
          <w:highlight w:val="yellow"/>
        </w:rPr>
        <w:t>20</w:t>
      </w:r>
      <w:r w:rsidR="00E71B5E" w:rsidRPr="00E71B5E">
        <w:rPr>
          <w:b/>
          <w:sz w:val="24"/>
          <w:szCs w:val="24"/>
          <w:highlight w:val="yellow"/>
        </w:rPr>
        <w:t>21</w:t>
      </w:r>
      <w:r w:rsidRPr="00E71B5E">
        <w:rPr>
          <w:b/>
          <w:sz w:val="24"/>
          <w:szCs w:val="24"/>
          <w:highlight w:val="yellow"/>
        </w:rPr>
        <w:t xml:space="preserve"> г. </w:t>
      </w:r>
      <w:r w:rsidRPr="00E71B5E">
        <w:rPr>
          <w:b/>
          <w:bCs/>
          <w:sz w:val="24"/>
          <w:szCs w:val="24"/>
          <w:highlight w:val="yellow"/>
        </w:rPr>
        <w:t>в 13</w:t>
      </w:r>
      <w:r w:rsidRPr="00E71B5E">
        <w:rPr>
          <w:b/>
          <w:sz w:val="24"/>
          <w:szCs w:val="24"/>
          <w:highlight w:val="yellow"/>
        </w:rPr>
        <w:t>-00 ч.</w:t>
      </w:r>
      <w:r w:rsidR="00301F32">
        <w:rPr>
          <w:b/>
          <w:sz w:val="24"/>
          <w:szCs w:val="24"/>
        </w:rPr>
        <w:t xml:space="preserve"> </w:t>
      </w:r>
      <w:r w:rsidRPr="00CA7BDD">
        <w:rPr>
          <w:bCs/>
          <w:sz w:val="24"/>
          <w:szCs w:val="24"/>
        </w:rPr>
        <w:t xml:space="preserve">по адресу: </w:t>
      </w:r>
      <w:r w:rsidR="00CA370E" w:rsidRPr="00035765">
        <w:rPr>
          <w:bCs/>
          <w:sz w:val="24"/>
          <w:szCs w:val="24"/>
        </w:rPr>
        <w:t xml:space="preserve">445590, </w:t>
      </w:r>
      <w:r w:rsidR="00E71B5E" w:rsidRPr="00035765">
        <w:rPr>
          <w:bCs/>
          <w:sz w:val="24"/>
          <w:szCs w:val="24"/>
        </w:rPr>
        <w:t xml:space="preserve">Самарская область, Хворостянский район, </w:t>
      </w:r>
      <w:proofErr w:type="gramStart"/>
      <w:r w:rsidR="00E71B5E" w:rsidRPr="00035765">
        <w:rPr>
          <w:bCs/>
          <w:sz w:val="24"/>
          <w:szCs w:val="24"/>
        </w:rPr>
        <w:t>с</w:t>
      </w:r>
      <w:proofErr w:type="gramEnd"/>
      <w:r w:rsidR="00E71B5E" w:rsidRPr="00035765">
        <w:rPr>
          <w:bCs/>
          <w:sz w:val="24"/>
          <w:szCs w:val="24"/>
        </w:rPr>
        <w:t xml:space="preserve">. </w:t>
      </w:r>
      <w:proofErr w:type="gramStart"/>
      <w:r w:rsidR="00E71B5E" w:rsidRPr="00035765">
        <w:rPr>
          <w:bCs/>
          <w:sz w:val="24"/>
          <w:szCs w:val="24"/>
        </w:rPr>
        <w:t>Хворостянка</w:t>
      </w:r>
      <w:proofErr w:type="gramEnd"/>
      <w:r w:rsidR="00E71B5E" w:rsidRPr="00035765">
        <w:rPr>
          <w:bCs/>
          <w:sz w:val="24"/>
          <w:szCs w:val="24"/>
        </w:rPr>
        <w:t>, пл. Плясункова, д. 10, кабинет № 207 (актовый зал).</w:t>
      </w:r>
    </w:p>
    <w:p w:rsidR="008B0C62" w:rsidRPr="00CA7BDD" w:rsidRDefault="008B0C62" w:rsidP="008B0C62">
      <w:pPr>
        <w:pStyle w:val="2"/>
        <w:keepNext w:val="0"/>
        <w:ind w:right="0" w:firstLine="567"/>
        <w:jc w:val="both"/>
        <w:rPr>
          <w:bCs/>
        </w:rPr>
      </w:pPr>
      <w:r w:rsidRPr="00CA7BDD">
        <w:rPr>
          <w:b/>
        </w:rPr>
        <w:t>Рассмотрение заявок</w:t>
      </w:r>
      <w:r w:rsidRPr="00CA7BDD">
        <w:t xml:space="preserve"> на участие в конкурсе состоится </w:t>
      </w:r>
      <w:r w:rsidR="000B3CC8">
        <w:rPr>
          <w:b/>
          <w:highlight w:val="yellow"/>
        </w:rPr>
        <w:t>18</w:t>
      </w:r>
      <w:r w:rsidR="00E71B5E" w:rsidRPr="00E71B5E">
        <w:rPr>
          <w:b/>
          <w:highlight w:val="yellow"/>
        </w:rPr>
        <w:t xml:space="preserve"> января</w:t>
      </w:r>
      <w:r w:rsidR="00C94982" w:rsidRPr="00E71B5E">
        <w:rPr>
          <w:b/>
          <w:highlight w:val="yellow"/>
        </w:rPr>
        <w:t xml:space="preserve"> </w:t>
      </w:r>
      <w:r w:rsidRPr="00E71B5E">
        <w:rPr>
          <w:b/>
          <w:highlight w:val="yellow"/>
        </w:rPr>
        <w:t>20</w:t>
      </w:r>
      <w:r w:rsidR="005825E4" w:rsidRPr="00E71B5E">
        <w:rPr>
          <w:b/>
          <w:highlight w:val="yellow"/>
        </w:rPr>
        <w:t>20</w:t>
      </w:r>
      <w:r w:rsidRPr="00E71B5E">
        <w:rPr>
          <w:b/>
          <w:highlight w:val="yellow"/>
        </w:rPr>
        <w:t xml:space="preserve"> г. </w:t>
      </w:r>
      <w:r w:rsidRPr="00E71B5E">
        <w:rPr>
          <w:b/>
          <w:bCs/>
          <w:highlight w:val="yellow"/>
        </w:rPr>
        <w:t>в 14</w:t>
      </w:r>
      <w:r w:rsidRPr="00E71B5E">
        <w:rPr>
          <w:b/>
          <w:highlight w:val="yellow"/>
        </w:rPr>
        <w:t>-00 ч.</w:t>
      </w:r>
      <w:r w:rsidR="00301F32">
        <w:rPr>
          <w:b/>
        </w:rPr>
        <w:t xml:space="preserve"> </w:t>
      </w:r>
      <w:r w:rsidRPr="00CA7BDD">
        <w:t xml:space="preserve">по адресу: </w:t>
      </w:r>
      <w:r w:rsidR="00CA370E" w:rsidRPr="00035765">
        <w:t xml:space="preserve">445590, </w:t>
      </w:r>
      <w:r w:rsidR="0009718E" w:rsidRPr="00035765">
        <w:rPr>
          <w:bCs/>
        </w:rPr>
        <w:t xml:space="preserve">Самарская область, Хворостянский район, </w:t>
      </w:r>
      <w:proofErr w:type="gramStart"/>
      <w:r w:rsidR="0009718E" w:rsidRPr="00035765">
        <w:rPr>
          <w:bCs/>
        </w:rPr>
        <w:t>с</w:t>
      </w:r>
      <w:proofErr w:type="gramEnd"/>
      <w:r w:rsidR="0009718E" w:rsidRPr="00035765">
        <w:rPr>
          <w:bCs/>
        </w:rPr>
        <w:t xml:space="preserve">. </w:t>
      </w:r>
      <w:proofErr w:type="gramStart"/>
      <w:r w:rsidR="0009718E" w:rsidRPr="00035765">
        <w:rPr>
          <w:bCs/>
        </w:rPr>
        <w:t>Хворостянка</w:t>
      </w:r>
      <w:proofErr w:type="gramEnd"/>
      <w:r w:rsidR="0009718E" w:rsidRPr="00035765">
        <w:rPr>
          <w:bCs/>
        </w:rPr>
        <w:t>, пл. Плясункова, д. 10, кабинет № 207 (актовый зал).</w:t>
      </w:r>
    </w:p>
    <w:p w:rsidR="008B0C62" w:rsidRPr="00CA7BDD" w:rsidRDefault="008B0C62" w:rsidP="008B0C62">
      <w:pPr>
        <w:pStyle w:val="2"/>
        <w:keepNext w:val="0"/>
        <w:ind w:right="0" w:firstLine="567"/>
        <w:jc w:val="both"/>
        <w:rPr>
          <w:bCs/>
        </w:rPr>
      </w:pPr>
      <w:r w:rsidRPr="00CA7BDD">
        <w:rPr>
          <w:b/>
        </w:rPr>
        <w:t>Проведение конкурса</w:t>
      </w:r>
      <w:r w:rsidRPr="00CA7BDD">
        <w:t xml:space="preserve"> состоится </w:t>
      </w:r>
      <w:r w:rsidR="000B3CC8" w:rsidRPr="00560E4E">
        <w:rPr>
          <w:b/>
          <w:highlight w:val="yellow"/>
        </w:rPr>
        <w:t>18</w:t>
      </w:r>
      <w:r w:rsidR="0021546B" w:rsidRPr="00560E4E">
        <w:rPr>
          <w:b/>
          <w:highlight w:val="yellow"/>
        </w:rPr>
        <w:t xml:space="preserve"> </w:t>
      </w:r>
      <w:r w:rsidR="0009718E" w:rsidRPr="00560E4E">
        <w:rPr>
          <w:b/>
          <w:highlight w:val="yellow"/>
        </w:rPr>
        <w:t>января</w:t>
      </w:r>
      <w:r w:rsidR="00C94982" w:rsidRPr="00560E4E">
        <w:rPr>
          <w:b/>
          <w:highlight w:val="yellow"/>
        </w:rPr>
        <w:t xml:space="preserve"> </w:t>
      </w:r>
      <w:r w:rsidRPr="00560E4E">
        <w:rPr>
          <w:b/>
          <w:highlight w:val="yellow"/>
        </w:rPr>
        <w:t>20</w:t>
      </w:r>
      <w:r w:rsidR="005825E4" w:rsidRPr="00560E4E">
        <w:rPr>
          <w:b/>
          <w:highlight w:val="yellow"/>
        </w:rPr>
        <w:t>20</w:t>
      </w:r>
      <w:r w:rsidRPr="0009718E">
        <w:rPr>
          <w:b/>
          <w:highlight w:val="yellow"/>
        </w:rPr>
        <w:t xml:space="preserve"> г. в 14-30 ч</w:t>
      </w:r>
      <w:r w:rsidRPr="0009718E">
        <w:rPr>
          <w:highlight w:val="yellow"/>
        </w:rPr>
        <w:t xml:space="preserve"> </w:t>
      </w:r>
      <w:r w:rsidRPr="00035765">
        <w:t xml:space="preserve">по адресу: </w:t>
      </w:r>
      <w:r w:rsidR="00CA370E" w:rsidRPr="00035765">
        <w:t xml:space="preserve">445590, </w:t>
      </w:r>
      <w:r w:rsidR="0009718E" w:rsidRPr="00035765">
        <w:rPr>
          <w:bCs/>
        </w:rPr>
        <w:t xml:space="preserve">Самарская область, Хворостянский район, </w:t>
      </w:r>
      <w:proofErr w:type="gramStart"/>
      <w:r w:rsidR="0009718E" w:rsidRPr="00035765">
        <w:rPr>
          <w:bCs/>
        </w:rPr>
        <w:t>с</w:t>
      </w:r>
      <w:proofErr w:type="gramEnd"/>
      <w:r w:rsidR="0009718E" w:rsidRPr="00035765">
        <w:rPr>
          <w:bCs/>
        </w:rPr>
        <w:t xml:space="preserve">. </w:t>
      </w:r>
      <w:proofErr w:type="gramStart"/>
      <w:r w:rsidR="0009718E" w:rsidRPr="00035765">
        <w:rPr>
          <w:bCs/>
        </w:rPr>
        <w:t>Хворостянка</w:t>
      </w:r>
      <w:proofErr w:type="gramEnd"/>
      <w:r w:rsidR="0009718E" w:rsidRPr="00035765">
        <w:rPr>
          <w:bCs/>
        </w:rPr>
        <w:t>, пл. Плясункова, д. 10, кабинет № 207 (актовый зал).</w:t>
      </w:r>
      <w:bookmarkStart w:id="0" w:name="_GoBack"/>
      <w:bookmarkEnd w:id="0"/>
    </w:p>
    <w:p w:rsidR="008B0C62" w:rsidRDefault="008B0C62" w:rsidP="008B0C62">
      <w:pPr>
        <w:pStyle w:val="2"/>
        <w:keepNext w:val="0"/>
        <w:ind w:right="0" w:firstLine="567"/>
        <w:jc w:val="both"/>
      </w:pPr>
      <w:r w:rsidRPr="00CA7BDD">
        <w:t>Реквизиты</w:t>
      </w:r>
      <w:r>
        <w:t xml:space="preserve"> банковского счета для внесения денежных сре</w:t>
      </w:r>
      <w:proofErr w:type="gramStart"/>
      <w:r>
        <w:t>дств в к</w:t>
      </w:r>
      <w:proofErr w:type="gramEnd"/>
      <w:r>
        <w:t>ачестве обеспечения заявки на участие в конкурсе приведены в п.4.1.6 конкурсной документации.</w:t>
      </w:r>
    </w:p>
    <w:p w:rsidR="008B0C62" w:rsidRDefault="008B0C62" w:rsidP="008B0C62">
      <w:pPr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Победитель конкурса обязан предоставить также обеспечение исполнения обязательств по договорам управления многоквартирным домом. Размер и срок предоставления обеспечения исполнения обязатель</w:t>
      </w:r>
      <w:proofErr w:type="gramStart"/>
      <w:r>
        <w:rPr>
          <w:sz w:val="24"/>
          <w:szCs w:val="24"/>
        </w:rPr>
        <w:t>ств пр</w:t>
      </w:r>
      <w:proofErr w:type="gramEnd"/>
      <w:r>
        <w:rPr>
          <w:sz w:val="24"/>
          <w:szCs w:val="24"/>
        </w:rPr>
        <w:t xml:space="preserve">иведены в конкурсной документации. </w:t>
      </w:r>
    </w:p>
    <w:p w:rsidR="00F45F06" w:rsidRPr="008B0C62" w:rsidRDefault="00F45F06" w:rsidP="008B0C62"/>
    <w:sectPr w:rsidR="00F45F06" w:rsidRPr="008B0C62" w:rsidSect="002E674E">
      <w:headerReference w:type="even" r:id="rId10"/>
      <w:type w:val="continuous"/>
      <w:pgSz w:w="12240" w:h="15840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B7" w:rsidRDefault="002C75B7">
      <w:r>
        <w:separator/>
      </w:r>
    </w:p>
  </w:endnote>
  <w:endnote w:type="continuationSeparator" w:id="0">
    <w:p w:rsidR="002C75B7" w:rsidRDefault="002C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B7" w:rsidRDefault="002C75B7">
      <w:r>
        <w:separator/>
      </w:r>
    </w:p>
  </w:footnote>
  <w:footnote w:type="continuationSeparator" w:id="0">
    <w:p w:rsidR="002C75B7" w:rsidRDefault="002C7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E7" w:rsidRDefault="00BE2F8B">
    <w:pPr>
      <w:pStyle w:val="af0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26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26E7" w:rsidRDefault="00E726E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A1544E"/>
    <w:multiLevelType w:val="hybridMultilevel"/>
    <w:tmpl w:val="A67050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6D036F"/>
    <w:multiLevelType w:val="hybridMultilevel"/>
    <w:tmpl w:val="FB8572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FFFF89"/>
    <w:multiLevelType w:val="singleLevel"/>
    <w:tmpl w:val="01BA7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2"/>
    <w:multiLevelType w:val="singleLevel"/>
    <w:tmpl w:val="00000002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00000003"/>
    <w:multiLevelType w:val="multilevel"/>
    <w:tmpl w:val="00000003"/>
    <w:name w:val="WW8Num7"/>
    <w:lvl w:ilvl="0">
      <w:start w:val="1"/>
      <w:numFmt w:val="decimal"/>
      <w:pStyle w:val="30"/>
      <w:lvlText w:val="%1."/>
      <w:lvlJc w:val="left"/>
      <w:pPr>
        <w:tabs>
          <w:tab w:val="num" w:pos="920"/>
        </w:tabs>
        <w:ind w:left="920" w:hanging="360"/>
      </w:p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>
      <w:start w:val="1"/>
      <w:numFmt w:val="lowerRoman"/>
      <w:lvlText w:val="%3."/>
      <w:lvlJc w:val="left"/>
      <w:pPr>
        <w:tabs>
          <w:tab w:val="num" w:pos="2360"/>
        </w:tabs>
        <w:ind w:left="2360" w:hanging="180"/>
      </w:p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>
      <w:start w:val="1"/>
      <w:numFmt w:val="lowerRoman"/>
      <w:lvlText w:val="%6."/>
      <w:lvlJc w:val="left"/>
      <w:pPr>
        <w:tabs>
          <w:tab w:val="num" w:pos="4520"/>
        </w:tabs>
        <w:ind w:left="4520" w:hanging="180"/>
      </w:p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>
      <w:start w:val="1"/>
      <w:numFmt w:val="lowerRoman"/>
      <w:lvlText w:val="%9."/>
      <w:lvlJc w:val="left"/>
      <w:pPr>
        <w:tabs>
          <w:tab w:val="num" w:pos="6680"/>
        </w:tabs>
        <w:ind w:left="6680" w:hanging="180"/>
      </w:pPr>
    </w:lvl>
  </w:abstractNum>
  <w:abstractNum w:abstractNumId="6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</w:abstractNum>
  <w:abstractNum w:abstractNumId="7">
    <w:nsid w:val="00000005"/>
    <w:multiLevelType w:val="multilevel"/>
    <w:tmpl w:val="00000005"/>
    <w:name w:val="WW8Num9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947"/>
        </w:tabs>
        <w:ind w:left="7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D33FC1"/>
    <w:multiLevelType w:val="hybridMultilevel"/>
    <w:tmpl w:val="2AAEC8DC"/>
    <w:lvl w:ilvl="0" w:tplc="D026F36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0D2D3B3D"/>
    <w:multiLevelType w:val="hybridMultilevel"/>
    <w:tmpl w:val="1E727B24"/>
    <w:lvl w:ilvl="0" w:tplc="9070AED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0EA57E17"/>
    <w:multiLevelType w:val="hybridMultilevel"/>
    <w:tmpl w:val="1BE0A8C8"/>
    <w:lvl w:ilvl="0" w:tplc="E0802AB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2">
    <w:nsid w:val="3C857ED1"/>
    <w:multiLevelType w:val="multilevel"/>
    <w:tmpl w:val="FB8572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F57BA4"/>
    <w:multiLevelType w:val="hybridMultilevel"/>
    <w:tmpl w:val="F6B2B80A"/>
    <w:lvl w:ilvl="0" w:tplc="EB64EE2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4">
    <w:nsid w:val="4D6C5F42"/>
    <w:multiLevelType w:val="hybridMultilevel"/>
    <w:tmpl w:val="42FAC498"/>
    <w:lvl w:ilvl="0" w:tplc="94145AA8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5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7"/>
        </w:tabs>
        <w:ind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75E31FF"/>
    <w:multiLevelType w:val="hybridMultilevel"/>
    <w:tmpl w:val="7B305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13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4"/>
  </w:num>
  <w:num w:numId="13">
    <w:abstractNumId w:val="16"/>
  </w:num>
  <w:num w:numId="14">
    <w:abstractNumId w:val="15"/>
  </w:num>
  <w:num w:numId="15">
    <w:abstractNumId w:val="2"/>
  </w:num>
  <w:num w:numId="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CD"/>
    <w:rsid w:val="000009B3"/>
    <w:rsid w:val="00001666"/>
    <w:rsid w:val="000111A6"/>
    <w:rsid w:val="0001350C"/>
    <w:rsid w:val="00014563"/>
    <w:rsid w:val="00024005"/>
    <w:rsid w:val="00025BF6"/>
    <w:rsid w:val="00030A83"/>
    <w:rsid w:val="00031CF4"/>
    <w:rsid w:val="00032B2B"/>
    <w:rsid w:val="00035765"/>
    <w:rsid w:val="00036835"/>
    <w:rsid w:val="000406A8"/>
    <w:rsid w:val="000406C3"/>
    <w:rsid w:val="00041889"/>
    <w:rsid w:val="000418DB"/>
    <w:rsid w:val="00052CDB"/>
    <w:rsid w:val="0005457A"/>
    <w:rsid w:val="00055DCB"/>
    <w:rsid w:val="00060CFC"/>
    <w:rsid w:val="000675DD"/>
    <w:rsid w:val="00071BE2"/>
    <w:rsid w:val="00073192"/>
    <w:rsid w:val="00085487"/>
    <w:rsid w:val="00085D00"/>
    <w:rsid w:val="00087D7B"/>
    <w:rsid w:val="000926B5"/>
    <w:rsid w:val="000942C8"/>
    <w:rsid w:val="00095C09"/>
    <w:rsid w:val="000969F1"/>
    <w:rsid w:val="0009718E"/>
    <w:rsid w:val="000A3346"/>
    <w:rsid w:val="000A3D0F"/>
    <w:rsid w:val="000A7866"/>
    <w:rsid w:val="000B2EE5"/>
    <w:rsid w:val="000B316B"/>
    <w:rsid w:val="000B3CC8"/>
    <w:rsid w:val="000B7597"/>
    <w:rsid w:val="000B75B0"/>
    <w:rsid w:val="000C3609"/>
    <w:rsid w:val="000C74C2"/>
    <w:rsid w:val="000D69F3"/>
    <w:rsid w:val="000F0E88"/>
    <w:rsid w:val="000F7640"/>
    <w:rsid w:val="00103713"/>
    <w:rsid w:val="0011500F"/>
    <w:rsid w:val="00115191"/>
    <w:rsid w:val="001156BF"/>
    <w:rsid w:val="001200E9"/>
    <w:rsid w:val="00122977"/>
    <w:rsid w:val="00125486"/>
    <w:rsid w:val="00133154"/>
    <w:rsid w:val="00134D02"/>
    <w:rsid w:val="00137B8E"/>
    <w:rsid w:val="001405CE"/>
    <w:rsid w:val="0014291E"/>
    <w:rsid w:val="00143013"/>
    <w:rsid w:val="00143B82"/>
    <w:rsid w:val="0014704E"/>
    <w:rsid w:val="00151F7B"/>
    <w:rsid w:val="00157FCC"/>
    <w:rsid w:val="001609AB"/>
    <w:rsid w:val="00161871"/>
    <w:rsid w:val="001667FE"/>
    <w:rsid w:val="001676EB"/>
    <w:rsid w:val="001707D5"/>
    <w:rsid w:val="00173BB6"/>
    <w:rsid w:val="001767B0"/>
    <w:rsid w:val="001769D1"/>
    <w:rsid w:val="0018520B"/>
    <w:rsid w:val="001868AE"/>
    <w:rsid w:val="0019125E"/>
    <w:rsid w:val="0019169D"/>
    <w:rsid w:val="00193C40"/>
    <w:rsid w:val="00194905"/>
    <w:rsid w:val="001958DD"/>
    <w:rsid w:val="00195FA4"/>
    <w:rsid w:val="00197382"/>
    <w:rsid w:val="001A0805"/>
    <w:rsid w:val="001A616C"/>
    <w:rsid w:val="001B421D"/>
    <w:rsid w:val="001C2DFC"/>
    <w:rsid w:val="001C6408"/>
    <w:rsid w:val="001C6F5E"/>
    <w:rsid w:val="001D0760"/>
    <w:rsid w:val="001D0A61"/>
    <w:rsid w:val="001D255E"/>
    <w:rsid w:val="001D3014"/>
    <w:rsid w:val="001D76E0"/>
    <w:rsid w:val="001D7826"/>
    <w:rsid w:val="001D7858"/>
    <w:rsid w:val="001E1B24"/>
    <w:rsid w:val="001E5826"/>
    <w:rsid w:val="001E6A9B"/>
    <w:rsid w:val="001F24AB"/>
    <w:rsid w:val="001F3C3E"/>
    <w:rsid w:val="001F6778"/>
    <w:rsid w:val="001F7F31"/>
    <w:rsid w:val="002011DE"/>
    <w:rsid w:val="0021546B"/>
    <w:rsid w:val="0021658D"/>
    <w:rsid w:val="002173D4"/>
    <w:rsid w:val="0022028B"/>
    <w:rsid w:val="00221CD6"/>
    <w:rsid w:val="00224D0E"/>
    <w:rsid w:val="00225EA8"/>
    <w:rsid w:val="0022610C"/>
    <w:rsid w:val="0023043B"/>
    <w:rsid w:val="00231851"/>
    <w:rsid w:val="00231F30"/>
    <w:rsid w:val="00233305"/>
    <w:rsid w:val="00236171"/>
    <w:rsid w:val="00241A7E"/>
    <w:rsid w:val="00244FA7"/>
    <w:rsid w:val="0024571F"/>
    <w:rsid w:val="00251093"/>
    <w:rsid w:val="0025407B"/>
    <w:rsid w:val="00266580"/>
    <w:rsid w:val="00267FB2"/>
    <w:rsid w:val="0027196F"/>
    <w:rsid w:val="002723DC"/>
    <w:rsid w:val="002772FB"/>
    <w:rsid w:val="00282FA4"/>
    <w:rsid w:val="00283F34"/>
    <w:rsid w:val="00286569"/>
    <w:rsid w:val="002876A2"/>
    <w:rsid w:val="002906FD"/>
    <w:rsid w:val="0029218F"/>
    <w:rsid w:val="00293619"/>
    <w:rsid w:val="002A082E"/>
    <w:rsid w:val="002A1641"/>
    <w:rsid w:val="002A2958"/>
    <w:rsid w:val="002A513C"/>
    <w:rsid w:val="002A7F47"/>
    <w:rsid w:val="002B06BB"/>
    <w:rsid w:val="002B376A"/>
    <w:rsid w:val="002B42A2"/>
    <w:rsid w:val="002B59C4"/>
    <w:rsid w:val="002B5BC5"/>
    <w:rsid w:val="002B7AE6"/>
    <w:rsid w:val="002B7C87"/>
    <w:rsid w:val="002C0B4D"/>
    <w:rsid w:val="002C1E97"/>
    <w:rsid w:val="002C2B9A"/>
    <w:rsid w:val="002C75B7"/>
    <w:rsid w:val="002D26F1"/>
    <w:rsid w:val="002D2B8C"/>
    <w:rsid w:val="002D5361"/>
    <w:rsid w:val="002D72C5"/>
    <w:rsid w:val="002E1749"/>
    <w:rsid w:val="002E367B"/>
    <w:rsid w:val="002E674E"/>
    <w:rsid w:val="002F1E08"/>
    <w:rsid w:val="002F5840"/>
    <w:rsid w:val="002F6262"/>
    <w:rsid w:val="00301F32"/>
    <w:rsid w:val="0030267B"/>
    <w:rsid w:val="00303F64"/>
    <w:rsid w:val="00304FA9"/>
    <w:rsid w:val="003113A1"/>
    <w:rsid w:val="003113BD"/>
    <w:rsid w:val="00315683"/>
    <w:rsid w:val="003206CA"/>
    <w:rsid w:val="00322CCF"/>
    <w:rsid w:val="00324471"/>
    <w:rsid w:val="00330AFC"/>
    <w:rsid w:val="003344A4"/>
    <w:rsid w:val="00334BE3"/>
    <w:rsid w:val="00335644"/>
    <w:rsid w:val="003367F1"/>
    <w:rsid w:val="0034094A"/>
    <w:rsid w:val="003508B9"/>
    <w:rsid w:val="00361537"/>
    <w:rsid w:val="00361F48"/>
    <w:rsid w:val="003626FA"/>
    <w:rsid w:val="00371878"/>
    <w:rsid w:val="00374853"/>
    <w:rsid w:val="00377BED"/>
    <w:rsid w:val="0038189D"/>
    <w:rsid w:val="00381B9F"/>
    <w:rsid w:val="00391D0D"/>
    <w:rsid w:val="003A22B8"/>
    <w:rsid w:val="003A2A50"/>
    <w:rsid w:val="003A343B"/>
    <w:rsid w:val="003A42FF"/>
    <w:rsid w:val="003A7955"/>
    <w:rsid w:val="003B15ED"/>
    <w:rsid w:val="003B28FC"/>
    <w:rsid w:val="003B6645"/>
    <w:rsid w:val="003B71C7"/>
    <w:rsid w:val="003C0181"/>
    <w:rsid w:val="003C67C3"/>
    <w:rsid w:val="003C680A"/>
    <w:rsid w:val="003C6E84"/>
    <w:rsid w:val="003D0546"/>
    <w:rsid w:val="003D1D98"/>
    <w:rsid w:val="003D2EF6"/>
    <w:rsid w:val="003D391D"/>
    <w:rsid w:val="003D7755"/>
    <w:rsid w:val="003E06A7"/>
    <w:rsid w:val="003E2258"/>
    <w:rsid w:val="003E4D9A"/>
    <w:rsid w:val="003F012B"/>
    <w:rsid w:val="003F1761"/>
    <w:rsid w:val="003F1B0C"/>
    <w:rsid w:val="003F2156"/>
    <w:rsid w:val="003F6443"/>
    <w:rsid w:val="003F6A87"/>
    <w:rsid w:val="003F733D"/>
    <w:rsid w:val="0040078D"/>
    <w:rsid w:val="00402EE3"/>
    <w:rsid w:val="00405816"/>
    <w:rsid w:val="00406728"/>
    <w:rsid w:val="004154D8"/>
    <w:rsid w:val="00417927"/>
    <w:rsid w:val="00421853"/>
    <w:rsid w:val="004229AE"/>
    <w:rsid w:val="00426086"/>
    <w:rsid w:val="0042643A"/>
    <w:rsid w:val="004270CA"/>
    <w:rsid w:val="00427D4F"/>
    <w:rsid w:val="00430341"/>
    <w:rsid w:val="0043135C"/>
    <w:rsid w:val="004330AA"/>
    <w:rsid w:val="00442C96"/>
    <w:rsid w:val="0044769C"/>
    <w:rsid w:val="00450B34"/>
    <w:rsid w:val="00451E41"/>
    <w:rsid w:val="00460783"/>
    <w:rsid w:val="0046409F"/>
    <w:rsid w:val="004747B3"/>
    <w:rsid w:val="004771CF"/>
    <w:rsid w:val="0048147C"/>
    <w:rsid w:val="00483798"/>
    <w:rsid w:val="00491B1D"/>
    <w:rsid w:val="00492398"/>
    <w:rsid w:val="004941CE"/>
    <w:rsid w:val="00496C65"/>
    <w:rsid w:val="004A2D68"/>
    <w:rsid w:val="004A31C5"/>
    <w:rsid w:val="004A33FE"/>
    <w:rsid w:val="004B0C75"/>
    <w:rsid w:val="004B0F2D"/>
    <w:rsid w:val="004B1BEF"/>
    <w:rsid w:val="004B1CE3"/>
    <w:rsid w:val="004B44C0"/>
    <w:rsid w:val="004B5D21"/>
    <w:rsid w:val="004B762B"/>
    <w:rsid w:val="004C3D09"/>
    <w:rsid w:val="004D25EE"/>
    <w:rsid w:val="004D51E5"/>
    <w:rsid w:val="004D5403"/>
    <w:rsid w:val="004D641D"/>
    <w:rsid w:val="004D6682"/>
    <w:rsid w:val="004E247E"/>
    <w:rsid w:val="004E61C5"/>
    <w:rsid w:val="004F1FA0"/>
    <w:rsid w:val="0051518D"/>
    <w:rsid w:val="00516726"/>
    <w:rsid w:val="00524C88"/>
    <w:rsid w:val="00535024"/>
    <w:rsid w:val="00536826"/>
    <w:rsid w:val="00540345"/>
    <w:rsid w:val="00543446"/>
    <w:rsid w:val="005537E8"/>
    <w:rsid w:val="005556F7"/>
    <w:rsid w:val="00560968"/>
    <w:rsid w:val="00560E4E"/>
    <w:rsid w:val="00561323"/>
    <w:rsid w:val="00561449"/>
    <w:rsid w:val="005614FB"/>
    <w:rsid w:val="005623E8"/>
    <w:rsid w:val="005653FC"/>
    <w:rsid w:val="005702EB"/>
    <w:rsid w:val="00573FA6"/>
    <w:rsid w:val="005758D9"/>
    <w:rsid w:val="00576063"/>
    <w:rsid w:val="0057734B"/>
    <w:rsid w:val="00577670"/>
    <w:rsid w:val="005825E4"/>
    <w:rsid w:val="00583FFF"/>
    <w:rsid w:val="0058623B"/>
    <w:rsid w:val="005873A7"/>
    <w:rsid w:val="00587408"/>
    <w:rsid w:val="005876E5"/>
    <w:rsid w:val="00596530"/>
    <w:rsid w:val="005A0160"/>
    <w:rsid w:val="005A1547"/>
    <w:rsid w:val="005A37F1"/>
    <w:rsid w:val="005A3AEF"/>
    <w:rsid w:val="005A51E1"/>
    <w:rsid w:val="005A52F2"/>
    <w:rsid w:val="005A5BC8"/>
    <w:rsid w:val="005C1733"/>
    <w:rsid w:val="005C1AB9"/>
    <w:rsid w:val="005C3D2A"/>
    <w:rsid w:val="005C5F97"/>
    <w:rsid w:val="005D2AA2"/>
    <w:rsid w:val="005D478E"/>
    <w:rsid w:val="005D5B76"/>
    <w:rsid w:val="005E0625"/>
    <w:rsid w:val="005E14B2"/>
    <w:rsid w:val="005E4727"/>
    <w:rsid w:val="005F319D"/>
    <w:rsid w:val="005F586E"/>
    <w:rsid w:val="00604D54"/>
    <w:rsid w:val="00605E96"/>
    <w:rsid w:val="00610DDC"/>
    <w:rsid w:val="00610F86"/>
    <w:rsid w:val="006173BE"/>
    <w:rsid w:val="006200CF"/>
    <w:rsid w:val="006208B2"/>
    <w:rsid w:val="00621189"/>
    <w:rsid w:val="00634412"/>
    <w:rsid w:val="00635AA8"/>
    <w:rsid w:val="00641998"/>
    <w:rsid w:val="006441D6"/>
    <w:rsid w:val="00645D15"/>
    <w:rsid w:val="006461D7"/>
    <w:rsid w:val="00646EDD"/>
    <w:rsid w:val="00650AF0"/>
    <w:rsid w:val="006510D7"/>
    <w:rsid w:val="00653F6C"/>
    <w:rsid w:val="0065617C"/>
    <w:rsid w:val="006567FE"/>
    <w:rsid w:val="00660C13"/>
    <w:rsid w:val="00666AA2"/>
    <w:rsid w:val="00672176"/>
    <w:rsid w:val="0067389A"/>
    <w:rsid w:val="00675B94"/>
    <w:rsid w:val="00675C57"/>
    <w:rsid w:val="00676720"/>
    <w:rsid w:val="0068066B"/>
    <w:rsid w:val="00680C9E"/>
    <w:rsid w:val="006819A6"/>
    <w:rsid w:val="00681F38"/>
    <w:rsid w:val="00686B1A"/>
    <w:rsid w:val="00687129"/>
    <w:rsid w:val="006940C2"/>
    <w:rsid w:val="006A3CDE"/>
    <w:rsid w:val="006A3F5E"/>
    <w:rsid w:val="006A46C3"/>
    <w:rsid w:val="006A4E57"/>
    <w:rsid w:val="006A5527"/>
    <w:rsid w:val="006A7154"/>
    <w:rsid w:val="006B33FF"/>
    <w:rsid w:val="006B6F3A"/>
    <w:rsid w:val="006B755B"/>
    <w:rsid w:val="006C36E6"/>
    <w:rsid w:val="006C567C"/>
    <w:rsid w:val="006C7858"/>
    <w:rsid w:val="006D00D1"/>
    <w:rsid w:val="006D0F83"/>
    <w:rsid w:val="006D3C07"/>
    <w:rsid w:val="006D45C9"/>
    <w:rsid w:val="006E1C6F"/>
    <w:rsid w:val="006F19FB"/>
    <w:rsid w:val="006F5663"/>
    <w:rsid w:val="0070382E"/>
    <w:rsid w:val="0070557D"/>
    <w:rsid w:val="00710490"/>
    <w:rsid w:val="00711D4B"/>
    <w:rsid w:val="007248BA"/>
    <w:rsid w:val="00731D0A"/>
    <w:rsid w:val="00732610"/>
    <w:rsid w:val="007333F3"/>
    <w:rsid w:val="00737494"/>
    <w:rsid w:val="00744E50"/>
    <w:rsid w:val="00751F45"/>
    <w:rsid w:val="007524EF"/>
    <w:rsid w:val="00756AFC"/>
    <w:rsid w:val="00761597"/>
    <w:rsid w:val="00763D50"/>
    <w:rsid w:val="0076530C"/>
    <w:rsid w:val="00765F19"/>
    <w:rsid w:val="007660D4"/>
    <w:rsid w:val="00771DDE"/>
    <w:rsid w:val="007743A3"/>
    <w:rsid w:val="00775196"/>
    <w:rsid w:val="007775B7"/>
    <w:rsid w:val="0077775E"/>
    <w:rsid w:val="00780E9B"/>
    <w:rsid w:val="0078119B"/>
    <w:rsid w:val="00781678"/>
    <w:rsid w:val="00781CFB"/>
    <w:rsid w:val="0078284A"/>
    <w:rsid w:val="0078498C"/>
    <w:rsid w:val="00786A33"/>
    <w:rsid w:val="007920DF"/>
    <w:rsid w:val="0079768B"/>
    <w:rsid w:val="007A0FDE"/>
    <w:rsid w:val="007A45A6"/>
    <w:rsid w:val="007B0B2E"/>
    <w:rsid w:val="007B21A1"/>
    <w:rsid w:val="007C2209"/>
    <w:rsid w:val="007C2E92"/>
    <w:rsid w:val="007C36D0"/>
    <w:rsid w:val="007C4060"/>
    <w:rsid w:val="007C6940"/>
    <w:rsid w:val="007D4B51"/>
    <w:rsid w:val="007E0803"/>
    <w:rsid w:val="007E296F"/>
    <w:rsid w:val="007E6CC1"/>
    <w:rsid w:val="007F7D7F"/>
    <w:rsid w:val="00800FDB"/>
    <w:rsid w:val="0080284D"/>
    <w:rsid w:val="00802AA5"/>
    <w:rsid w:val="00803883"/>
    <w:rsid w:val="008060D9"/>
    <w:rsid w:val="00806B00"/>
    <w:rsid w:val="0081082B"/>
    <w:rsid w:val="00812409"/>
    <w:rsid w:val="00815CBB"/>
    <w:rsid w:val="00821CDB"/>
    <w:rsid w:val="00823490"/>
    <w:rsid w:val="00824EA0"/>
    <w:rsid w:val="00831465"/>
    <w:rsid w:val="00833412"/>
    <w:rsid w:val="008348F9"/>
    <w:rsid w:val="00836951"/>
    <w:rsid w:val="00836BFD"/>
    <w:rsid w:val="008378E8"/>
    <w:rsid w:val="00840223"/>
    <w:rsid w:val="00843351"/>
    <w:rsid w:val="008521AE"/>
    <w:rsid w:val="00853499"/>
    <w:rsid w:val="00857AFB"/>
    <w:rsid w:val="00860934"/>
    <w:rsid w:val="0086316F"/>
    <w:rsid w:val="0086769E"/>
    <w:rsid w:val="00876564"/>
    <w:rsid w:val="0087660C"/>
    <w:rsid w:val="008775D3"/>
    <w:rsid w:val="008827CD"/>
    <w:rsid w:val="008851EA"/>
    <w:rsid w:val="00892233"/>
    <w:rsid w:val="00894388"/>
    <w:rsid w:val="00896C96"/>
    <w:rsid w:val="00897C26"/>
    <w:rsid w:val="008A0106"/>
    <w:rsid w:val="008A4FF3"/>
    <w:rsid w:val="008A69B2"/>
    <w:rsid w:val="008B0C62"/>
    <w:rsid w:val="008B1B17"/>
    <w:rsid w:val="008B2F08"/>
    <w:rsid w:val="008C02D6"/>
    <w:rsid w:val="008C02E0"/>
    <w:rsid w:val="008C421E"/>
    <w:rsid w:val="008D0F0C"/>
    <w:rsid w:val="008D1FF7"/>
    <w:rsid w:val="008D380E"/>
    <w:rsid w:val="008D6538"/>
    <w:rsid w:val="008D6C07"/>
    <w:rsid w:val="008D7724"/>
    <w:rsid w:val="008E0711"/>
    <w:rsid w:val="008E5EA0"/>
    <w:rsid w:val="008E6C10"/>
    <w:rsid w:val="008E726A"/>
    <w:rsid w:val="008F16E5"/>
    <w:rsid w:val="008F4810"/>
    <w:rsid w:val="0090349B"/>
    <w:rsid w:val="0090684A"/>
    <w:rsid w:val="00913CF0"/>
    <w:rsid w:val="0091403D"/>
    <w:rsid w:val="009155A5"/>
    <w:rsid w:val="00916C61"/>
    <w:rsid w:val="0092073C"/>
    <w:rsid w:val="00927D1C"/>
    <w:rsid w:val="00936650"/>
    <w:rsid w:val="00937057"/>
    <w:rsid w:val="00942EB9"/>
    <w:rsid w:val="00943FF5"/>
    <w:rsid w:val="00945CAA"/>
    <w:rsid w:val="0094739A"/>
    <w:rsid w:val="00953516"/>
    <w:rsid w:val="009551C1"/>
    <w:rsid w:val="009605AC"/>
    <w:rsid w:val="00961D65"/>
    <w:rsid w:val="009628EA"/>
    <w:rsid w:val="00966F64"/>
    <w:rsid w:val="00967924"/>
    <w:rsid w:val="009745FE"/>
    <w:rsid w:val="00983293"/>
    <w:rsid w:val="00983CF8"/>
    <w:rsid w:val="00985A61"/>
    <w:rsid w:val="00986D61"/>
    <w:rsid w:val="00987E8C"/>
    <w:rsid w:val="009966A9"/>
    <w:rsid w:val="009A4D44"/>
    <w:rsid w:val="009A5182"/>
    <w:rsid w:val="009A7798"/>
    <w:rsid w:val="009B149B"/>
    <w:rsid w:val="009B44F6"/>
    <w:rsid w:val="009B4F6F"/>
    <w:rsid w:val="009C7E10"/>
    <w:rsid w:val="009D2E0A"/>
    <w:rsid w:val="009D34BA"/>
    <w:rsid w:val="009D5B1A"/>
    <w:rsid w:val="009D636D"/>
    <w:rsid w:val="009E1E86"/>
    <w:rsid w:val="009E25B8"/>
    <w:rsid w:val="009E340A"/>
    <w:rsid w:val="009E69E9"/>
    <w:rsid w:val="009E71E2"/>
    <w:rsid w:val="009F243F"/>
    <w:rsid w:val="009F5231"/>
    <w:rsid w:val="009F68CF"/>
    <w:rsid w:val="009F6970"/>
    <w:rsid w:val="00A029DE"/>
    <w:rsid w:val="00A03082"/>
    <w:rsid w:val="00A066BA"/>
    <w:rsid w:val="00A23A1E"/>
    <w:rsid w:val="00A23FFA"/>
    <w:rsid w:val="00A2498C"/>
    <w:rsid w:val="00A2553D"/>
    <w:rsid w:val="00A25AC5"/>
    <w:rsid w:val="00A4073B"/>
    <w:rsid w:val="00A40B36"/>
    <w:rsid w:val="00A45767"/>
    <w:rsid w:val="00A472FE"/>
    <w:rsid w:val="00A60F4F"/>
    <w:rsid w:val="00A61994"/>
    <w:rsid w:val="00A61AEB"/>
    <w:rsid w:val="00A65799"/>
    <w:rsid w:val="00A67866"/>
    <w:rsid w:val="00A769C5"/>
    <w:rsid w:val="00A80098"/>
    <w:rsid w:val="00A85335"/>
    <w:rsid w:val="00A91489"/>
    <w:rsid w:val="00A9185A"/>
    <w:rsid w:val="00A94587"/>
    <w:rsid w:val="00A97DA8"/>
    <w:rsid w:val="00AA1008"/>
    <w:rsid w:val="00AA27D2"/>
    <w:rsid w:val="00AA501D"/>
    <w:rsid w:val="00AA77B0"/>
    <w:rsid w:val="00AB076E"/>
    <w:rsid w:val="00AB3617"/>
    <w:rsid w:val="00AB7600"/>
    <w:rsid w:val="00AC489C"/>
    <w:rsid w:val="00AC4CA7"/>
    <w:rsid w:val="00AC62CE"/>
    <w:rsid w:val="00AC693E"/>
    <w:rsid w:val="00AD1495"/>
    <w:rsid w:val="00AD1849"/>
    <w:rsid w:val="00AD4AC0"/>
    <w:rsid w:val="00AD50AD"/>
    <w:rsid w:val="00AD7630"/>
    <w:rsid w:val="00AE052D"/>
    <w:rsid w:val="00AE0665"/>
    <w:rsid w:val="00AE3EBA"/>
    <w:rsid w:val="00AF63E5"/>
    <w:rsid w:val="00AF768F"/>
    <w:rsid w:val="00B009BF"/>
    <w:rsid w:val="00B022EC"/>
    <w:rsid w:val="00B02AA0"/>
    <w:rsid w:val="00B02B1E"/>
    <w:rsid w:val="00B0591C"/>
    <w:rsid w:val="00B06D2B"/>
    <w:rsid w:val="00B104FD"/>
    <w:rsid w:val="00B10570"/>
    <w:rsid w:val="00B12D5B"/>
    <w:rsid w:val="00B217CB"/>
    <w:rsid w:val="00B30179"/>
    <w:rsid w:val="00B3199D"/>
    <w:rsid w:val="00B32C2D"/>
    <w:rsid w:val="00B35D33"/>
    <w:rsid w:val="00B37897"/>
    <w:rsid w:val="00B40E1B"/>
    <w:rsid w:val="00B467CD"/>
    <w:rsid w:val="00B51C7F"/>
    <w:rsid w:val="00B57F9E"/>
    <w:rsid w:val="00B64220"/>
    <w:rsid w:val="00B66B8A"/>
    <w:rsid w:val="00B67BE3"/>
    <w:rsid w:val="00B71595"/>
    <w:rsid w:val="00B82645"/>
    <w:rsid w:val="00B95FC9"/>
    <w:rsid w:val="00B968BA"/>
    <w:rsid w:val="00BA4005"/>
    <w:rsid w:val="00BB05F2"/>
    <w:rsid w:val="00BB0749"/>
    <w:rsid w:val="00BB1403"/>
    <w:rsid w:val="00BB19B5"/>
    <w:rsid w:val="00BB4143"/>
    <w:rsid w:val="00BB5506"/>
    <w:rsid w:val="00BC3B24"/>
    <w:rsid w:val="00BC3FBE"/>
    <w:rsid w:val="00BC7F1C"/>
    <w:rsid w:val="00BD0113"/>
    <w:rsid w:val="00BD4340"/>
    <w:rsid w:val="00BD57B8"/>
    <w:rsid w:val="00BD6B6F"/>
    <w:rsid w:val="00BD7802"/>
    <w:rsid w:val="00BE1231"/>
    <w:rsid w:val="00BE2F8B"/>
    <w:rsid w:val="00BF061D"/>
    <w:rsid w:val="00BF0CEA"/>
    <w:rsid w:val="00BF1FF7"/>
    <w:rsid w:val="00BF4793"/>
    <w:rsid w:val="00BF7B65"/>
    <w:rsid w:val="00C00219"/>
    <w:rsid w:val="00C00B8C"/>
    <w:rsid w:val="00C05913"/>
    <w:rsid w:val="00C05E35"/>
    <w:rsid w:val="00C10322"/>
    <w:rsid w:val="00C123C4"/>
    <w:rsid w:val="00C175AD"/>
    <w:rsid w:val="00C17C81"/>
    <w:rsid w:val="00C20B2B"/>
    <w:rsid w:val="00C22528"/>
    <w:rsid w:val="00C235B9"/>
    <w:rsid w:val="00C23E50"/>
    <w:rsid w:val="00C31641"/>
    <w:rsid w:val="00C360A0"/>
    <w:rsid w:val="00C37423"/>
    <w:rsid w:val="00C41B45"/>
    <w:rsid w:val="00C5337D"/>
    <w:rsid w:val="00C537A0"/>
    <w:rsid w:val="00C60C80"/>
    <w:rsid w:val="00C64932"/>
    <w:rsid w:val="00C65BC0"/>
    <w:rsid w:val="00C671CF"/>
    <w:rsid w:val="00C673AC"/>
    <w:rsid w:val="00C729BA"/>
    <w:rsid w:val="00C736D9"/>
    <w:rsid w:val="00C73CFC"/>
    <w:rsid w:val="00C74328"/>
    <w:rsid w:val="00C75719"/>
    <w:rsid w:val="00C7779B"/>
    <w:rsid w:val="00C83543"/>
    <w:rsid w:val="00C84113"/>
    <w:rsid w:val="00C84932"/>
    <w:rsid w:val="00C857F9"/>
    <w:rsid w:val="00C874D7"/>
    <w:rsid w:val="00C94723"/>
    <w:rsid w:val="00C94927"/>
    <w:rsid w:val="00C94982"/>
    <w:rsid w:val="00C95415"/>
    <w:rsid w:val="00C96D67"/>
    <w:rsid w:val="00C9753C"/>
    <w:rsid w:val="00CA370E"/>
    <w:rsid w:val="00CA41E8"/>
    <w:rsid w:val="00CA45E6"/>
    <w:rsid w:val="00CA4F95"/>
    <w:rsid w:val="00CA6345"/>
    <w:rsid w:val="00CA735C"/>
    <w:rsid w:val="00CA79FF"/>
    <w:rsid w:val="00CA7AF3"/>
    <w:rsid w:val="00CA7BDD"/>
    <w:rsid w:val="00CA7DCC"/>
    <w:rsid w:val="00CB1050"/>
    <w:rsid w:val="00CB5CA4"/>
    <w:rsid w:val="00CB764F"/>
    <w:rsid w:val="00CB7972"/>
    <w:rsid w:val="00CC20BA"/>
    <w:rsid w:val="00CD0208"/>
    <w:rsid w:val="00CD0F7F"/>
    <w:rsid w:val="00CE223D"/>
    <w:rsid w:val="00CE45A3"/>
    <w:rsid w:val="00CE755E"/>
    <w:rsid w:val="00CE7D8F"/>
    <w:rsid w:val="00CF4273"/>
    <w:rsid w:val="00CF5938"/>
    <w:rsid w:val="00D021A7"/>
    <w:rsid w:val="00D030C6"/>
    <w:rsid w:val="00D05338"/>
    <w:rsid w:val="00D05808"/>
    <w:rsid w:val="00D1090F"/>
    <w:rsid w:val="00D157EF"/>
    <w:rsid w:val="00D24C52"/>
    <w:rsid w:val="00D301A9"/>
    <w:rsid w:val="00D36BF9"/>
    <w:rsid w:val="00D42052"/>
    <w:rsid w:val="00D46F5B"/>
    <w:rsid w:val="00D500C7"/>
    <w:rsid w:val="00D502D1"/>
    <w:rsid w:val="00D5302B"/>
    <w:rsid w:val="00D5677F"/>
    <w:rsid w:val="00D57AC0"/>
    <w:rsid w:val="00D61F83"/>
    <w:rsid w:val="00D63FD9"/>
    <w:rsid w:val="00D70A3B"/>
    <w:rsid w:val="00D73DF9"/>
    <w:rsid w:val="00D7479A"/>
    <w:rsid w:val="00D864C9"/>
    <w:rsid w:val="00D944C1"/>
    <w:rsid w:val="00D9682C"/>
    <w:rsid w:val="00DB4254"/>
    <w:rsid w:val="00DB44AB"/>
    <w:rsid w:val="00DB5CE0"/>
    <w:rsid w:val="00DC1F27"/>
    <w:rsid w:val="00DC22A5"/>
    <w:rsid w:val="00DC5C7D"/>
    <w:rsid w:val="00DD4920"/>
    <w:rsid w:val="00DD62AF"/>
    <w:rsid w:val="00DD6D97"/>
    <w:rsid w:val="00DD73BE"/>
    <w:rsid w:val="00DE0B71"/>
    <w:rsid w:val="00DE132D"/>
    <w:rsid w:val="00DE2B52"/>
    <w:rsid w:val="00DE4101"/>
    <w:rsid w:val="00DE4A0B"/>
    <w:rsid w:val="00DF1789"/>
    <w:rsid w:val="00DF1FF6"/>
    <w:rsid w:val="00DF233D"/>
    <w:rsid w:val="00DF275D"/>
    <w:rsid w:val="00DF37CA"/>
    <w:rsid w:val="00DF6BD6"/>
    <w:rsid w:val="00E012A4"/>
    <w:rsid w:val="00E05880"/>
    <w:rsid w:val="00E075A3"/>
    <w:rsid w:val="00E11A2D"/>
    <w:rsid w:val="00E235A1"/>
    <w:rsid w:val="00E304CC"/>
    <w:rsid w:val="00E313F8"/>
    <w:rsid w:val="00E32211"/>
    <w:rsid w:val="00E3388E"/>
    <w:rsid w:val="00E40196"/>
    <w:rsid w:val="00E41A74"/>
    <w:rsid w:val="00E45586"/>
    <w:rsid w:val="00E56F1C"/>
    <w:rsid w:val="00E605BA"/>
    <w:rsid w:val="00E62989"/>
    <w:rsid w:val="00E662B6"/>
    <w:rsid w:val="00E6754D"/>
    <w:rsid w:val="00E67B5F"/>
    <w:rsid w:val="00E70A0F"/>
    <w:rsid w:val="00E71B5E"/>
    <w:rsid w:val="00E726E7"/>
    <w:rsid w:val="00E73297"/>
    <w:rsid w:val="00E76836"/>
    <w:rsid w:val="00E808DA"/>
    <w:rsid w:val="00E92722"/>
    <w:rsid w:val="00E936EB"/>
    <w:rsid w:val="00E9593A"/>
    <w:rsid w:val="00E95BD5"/>
    <w:rsid w:val="00E96277"/>
    <w:rsid w:val="00E97625"/>
    <w:rsid w:val="00EA0D0B"/>
    <w:rsid w:val="00EA40F6"/>
    <w:rsid w:val="00EA491D"/>
    <w:rsid w:val="00EA4E01"/>
    <w:rsid w:val="00EA6BA0"/>
    <w:rsid w:val="00EB26A3"/>
    <w:rsid w:val="00EB3185"/>
    <w:rsid w:val="00EB499F"/>
    <w:rsid w:val="00EB6C7A"/>
    <w:rsid w:val="00EC057C"/>
    <w:rsid w:val="00EC5AE2"/>
    <w:rsid w:val="00ED4F54"/>
    <w:rsid w:val="00ED7001"/>
    <w:rsid w:val="00EE3BD7"/>
    <w:rsid w:val="00EE5E35"/>
    <w:rsid w:val="00F01417"/>
    <w:rsid w:val="00F04A22"/>
    <w:rsid w:val="00F05D2E"/>
    <w:rsid w:val="00F135BB"/>
    <w:rsid w:val="00F25A39"/>
    <w:rsid w:val="00F26251"/>
    <w:rsid w:val="00F263F0"/>
    <w:rsid w:val="00F27EE2"/>
    <w:rsid w:val="00F302B5"/>
    <w:rsid w:val="00F44E24"/>
    <w:rsid w:val="00F45F06"/>
    <w:rsid w:val="00F51965"/>
    <w:rsid w:val="00F54662"/>
    <w:rsid w:val="00F56A9D"/>
    <w:rsid w:val="00F579E8"/>
    <w:rsid w:val="00F645F1"/>
    <w:rsid w:val="00F64F81"/>
    <w:rsid w:val="00F6554E"/>
    <w:rsid w:val="00F726BF"/>
    <w:rsid w:val="00F72D76"/>
    <w:rsid w:val="00F75C39"/>
    <w:rsid w:val="00F77C3A"/>
    <w:rsid w:val="00F83642"/>
    <w:rsid w:val="00F85640"/>
    <w:rsid w:val="00F90BA0"/>
    <w:rsid w:val="00F91721"/>
    <w:rsid w:val="00F9568D"/>
    <w:rsid w:val="00FA1740"/>
    <w:rsid w:val="00FA1F67"/>
    <w:rsid w:val="00FA43EF"/>
    <w:rsid w:val="00FA7323"/>
    <w:rsid w:val="00FB51DE"/>
    <w:rsid w:val="00FC2159"/>
    <w:rsid w:val="00FC63B8"/>
    <w:rsid w:val="00FD1439"/>
    <w:rsid w:val="00FE2367"/>
    <w:rsid w:val="00FF36E5"/>
    <w:rsid w:val="00FF5DEC"/>
    <w:rsid w:val="00FF781F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22"/>
    <w:pPr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1"/>
    <w:qFormat/>
    <w:rsid w:val="00E92722"/>
    <w:pPr>
      <w:keepNext/>
      <w:numPr>
        <w:numId w:val="1"/>
      </w:numPr>
      <w:outlineLvl w:val="0"/>
    </w:pPr>
    <w:rPr>
      <w:sz w:val="24"/>
      <w:szCs w:val="24"/>
    </w:rPr>
  </w:style>
  <w:style w:type="paragraph" w:styleId="3">
    <w:name w:val="heading 3"/>
    <w:basedOn w:val="a"/>
    <w:next w:val="a"/>
    <w:qFormat/>
    <w:rsid w:val="00E9272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E92722"/>
    <w:rPr>
      <w:rFonts w:ascii="Symbol" w:hAnsi="Symbol" w:cs="Symbol"/>
    </w:rPr>
  </w:style>
  <w:style w:type="character" w:customStyle="1" w:styleId="WW8Num4z0">
    <w:name w:val="WW8Num4z0"/>
    <w:rsid w:val="00E9272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92722"/>
    <w:rPr>
      <w:rFonts w:ascii="Courier New" w:hAnsi="Courier New"/>
    </w:rPr>
  </w:style>
  <w:style w:type="character" w:customStyle="1" w:styleId="WW8Num4z2">
    <w:name w:val="WW8Num4z2"/>
    <w:rsid w:val="00E92722"/>
    <w:rPr>
      <w:rFonts w:ascii="Wingdings" w:hAnsi="Wingdings"/>
    </w:rPr>
  </w:style>
  <w:style w:type="character" w:customStyle="1" w:styleId="WW8Num4z3">
    <w:name w:val="WW8Num4z3"/>
    <w:rsid w:val="00E92722"/>
    <w:rPr>
      <w:rFonts w:ascii="Symbol" w:hAnsi="Symbol"/>
    </w:rPr>
  </w:style>
  <w:style w:type="character" w:customStyle="1" w:styleId="12">
    <w:name w:val="Основной шрифт абзаца1"/>
    <w:rsid w:val="00E92722"/>
  </w:style>
  <w:style w:type="character" w:styleId="a3">
    <w:name w:val="Hyperlink"/>
    <w:rsid w:val="00E92722"/>
    <w:rPr>
      <w:color w:val="0000FF"/>
      <w:u w:val="single"/>
    </w:rPr>
  </w:style>
  <w:style w:type="character" w:customStyle="1" w:styleId="a4">
    <w:name w:val="Основной шрифт"/>
    <w:rsid w:val="00E92722"/>
  </w:style>
  <w:style w:type="character" w:customStyle="1" w:styleId="a5">
    <w:name w:val="Символ сноски"/>
    <w:rsid w:val="00E92722"/>
    <w:rPr>
      <w:vertAlign w:val="superscript"/>
    </w:rPr>
  </w:style>
  <w:style w:type="character" w:styleId="a6">
    <w:name w:val="page number"/>
    <w:basedOn w:val="12"/>
    <w:rsid w:val="00E92722"/>
  </w:style>
  <w:style w:type="character" w:styleId="a7">
    <w:name w:val="footnote reference"/>
    <w:rsid w:val="00E92722"/>
    <w:rPr>
      <w:vertAlign w:val="superscript"/>
    </w:rPr>
  </w:style>
  <w:style w:type="character" w:styleId="a8">
    <w:name w:val="endnote reference"/>
    <w:rsid w:val="00E92722"/>
    <w:rPr>
      <w:vertAlign w:val="superscript"/>
    </w:rPr>
  </w:style>
  <w:style w:type="character" w:customStyle="1" w:styleId="a9">
    <w:name w:val="Символы концевой сноски"/>
    <w:rsid w:val="00E92722"/>
  </w:style>
  <w:style w:type="paragraph" w:customStyle="1" w:styleId="aa">
    <w:name w:val="Заголовок"/>
    <w:basedOn w:val="a"/>
    <w:next w:val="ab"/>
    <w:rsid w:val="00E927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link w:val="ac"/>
    <w:rsid w:val="00E92722"/>
    <w:rPr>
      <w:sz w:val="24"/>
      <w:szCs w:val="24"/>
    </w:rPr>
  </w:style>
  <w:style w:type="paragraph" w:styleId="ad">
    <w:name w:val="List"/>
    <w:basedOn w:val="ab"/>
    <w:rsid w:val="00E92722"/>
    <w:rPr>
      <w:rFonts w:ascii="Arial" w:hAnsi="Arial" w:cs="Mangal"/>
    </w:rPr>
  </w:style>
  <w:style w:type="paragraph" w:customStyle="1" w:styleId="13">
    <w:name w:val="Название1"/>
    <w:basedOn w:val="a"/>
    <w:rsid w:val="00E92722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">
    <w:name w:val="Указатель1"/>
    <w:basedOn w:val="a"/>
    <w:rsid w:val="00E92722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E92722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ConsPlusTitle">
    <w:name w:val="ConsPlusTitle"/>
    <w:rsid w:val="00E92722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PlusNormal">
    <w:name w:val="ConsPlusNormal"/>
    <w:rsid w:val="00E92722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15">
    <w:name w:val="заголовок 1"/>
    <w:basedOn w:val="a"/>
    <w:next w:val="a"/>
    <w:rsid w:val="00E92722"/>
    <w:pPr>
      <w:keepNext/>
      <w:jc w:val="center"/>
    </w:pPr>
    <w:rPr>
      <w:sz w:val="24"/>
      <w:szCs w:val="24"/>
    </w:rPr>
  </w:style>
  <w:style w:type="paragraph" w:customStyle="1" w:styleId="21">
    <w:name w:val="Основной текст 21"/>
    <w:basedOn w:val="a"/>
    <w:rsid w:val="00E92722"/>
    <w:pPr>
      <w:autoSpaceDE/>
      <w:jc w:val="both"/>
    </w:pPr>
  </w:style>
  <w:style w:type="paragraph" w:customStyle="1" w:styleId="31">
    <w:name w:val="Основной текст с отступом 31"/>
    <w:basedOn w:val="a"/>
    <w:rsid w:val="00E92722"/>
    <w:pPr>
      <w:spacing w:after="120"/>
      <w:ind w:left="283"/>
    </w:pPr>
    <w:rPr>
      <w:sz w:val="16"/>
      <w:szCs w:val="16"/>
    </w:rPr>
  </w:style>
  <w:style w:type="paragraph" w:customStyle="1" w:styleId="2">
    <w:name w:val="çàãîëîâîê 2"/>
    <w:rsid w:val="00E92722"/>
    <w:pPr>
      <w:keepNext/>
      <w:suppressAutoHyphens/>
      <w:autoSpaceDE w:val="0"/>
      <w:ind w:right="-625"/>
    </w:pPr>
    <w:rPr>
      <w:rFonts w:eastAsia="Arial"/>
      <w:sz w:val="24"/>
      <w:szCs w:val="24"/>
      <w:lang w:eastAsia="ar-SA"/>
    </w:rPr>
  </w:style>
  <w:style w:type="paragraph" w:customStyle="1" w:styleId="20">
    <w:name w:val="заголовок 2"/>
    <w:basedOn w:val="a"/>
    <w:next w:val="a"/>
    <w:rsid w:val="00E92722"/>
    <w:pPr>
      <w:keepNext/>
      <w:ind w:right="-625"/>
    </w:pPr>
    <w:rPr>
      <w:sz w:val="24"/>
      <w:szCs w:val="24"/>
    </w:rPr>
  </w:style>
  <w:style w:type="paragraph" w:customStyle="1" w:styleId="ConsNormal">
    <w:name w:val="ConsNormal"/>
    <w:rsid w:val="00E9272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с отступом 21"/>
    <w:basedOn w:val="a"/>
    <w:rsid w:val="00E92722"/>
    <w:pPr>
      <w:spacing w:after="120" w:line="480" w:lineRule="auto"/>
      <w:ind w:left="283"/>
    </w:pPr>
  </w:style>
  <w:style w:type="paragraph" w:customStyle="1" w:styleId="Default">
    <w:name w:val="Default"/>
    <w:rsid w:val="00E9272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onsNonformat">
    <w:name w:val="ConsNonformat"/>
    <w:rsid w:val="00E92722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styleId="ae">
    <w:name w:val="footnote text"/>
    <w:basedOn w:val="a"/>
    <w:link w:val="af"/>
    <w:rsid w:val="00E92722"/>
  </w:style>
  <w:style w:type="paragraph" w:styleId="af0">
    <w:name w:val="header"/>
    <w:basedOn w:val="a"/>
    <w:rsid w:val="00E92722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E92722"/>
    <w:pPr>
      <w:tabs>
        <w:tab w:val="center" w:pos="4677"/>
        <w:tab w:val="right" w:pos="9355"/>
      </w:tabs>
    </w:pPr>
  </w:style>
  <w:style w:type="paragraph" w:customStyle="1" w:styleId="10">
    <w:name w:val="Стиль1"/>
    <w:basedOn w:val="a"/>
    <w:rsid w:val="00E92722"/>
    <w:pPr>
      <w:keepNext/>
      <w:keepLines/>
      <w:widowControl w:val="0"/>
      <w:numPr>
        <w:numId w:val="5"/>
      </w:numPr>
      <w:suppressLineNumbers/>
      <w:autoSpaceDE/>
      <w:spacing w:after="60"/>
    </w:pPr>
    <w:rPr>
      <w:b/>
      <w:bCs/>
      <w:sz w:val="28"/>
      <w:szCs w:val="28"/>
    </w:rPr>
  </w:style>
  <w:style w:type="paragraph" w:customStyle="1" w:styleId="211">
    <w:name w:val="Нумерованный список 21"/>
    <w:basedOn w:val="a"/>
    <w:rsid w:val="00E92722"/>
    <w:pPr>
      <w:tabs>
        <w:tab w:val="left" w:pos="432"/>
      </w:tabs>
      <w:autoSpaceDE/>
      <w:ind w:left="432" w:hanging="432"/>
    </w:pPr>
    <w:rPr>
      <w:sz w:val="24"/>
      <w:szCs w:val="24"/>
    </w:rPr>
  </w:style>
  <w:style w:type="paragraph" w:customStyle="1" w:styleId="22">
    <w:name w:val="Стиль2"/>
    <w:basedOn w:val="211"/>
    <w:rsid w:val="00E92722"/>
    <w:pPr>
      <w:keepNext/>
      <w:keepLines/>
      <w:widowControl w:val="0"/>
      <w:suppressLineNumbers/>
      <w:tabs>
        <w:tab w:val="num" w:pos="432"/>
      </w:tabs>
      <w:spacing w:after="60"/>
      <w:jc w:val="both"/>
    </w:pPr>
    <w:rPr>
      <w:b/>
      <w:bCs/>
    </w:rPr>
  </w:style>
  <w:style w:type="paragraph" w:customStyle="1" w:styleId="30">
    <w:name w:val="Стиль3"/>
    <w:basedOn w:val="210"/>
    <w:rsid w:val="00E92722"/>
    <w:pPr>
      <w:widowControl w:val="0"/>
      <w:numPr>
        <w:numId w:val="3"/>
      </w:numPr>
      <w:tabs>
        <w:tab w:val="left" w:pos="947"/>
        <w:tab w:val="left" w:pos="1080"/>
      </w:tabs>
      <w:autoSpaceDE/>
      <w:spacing w:after="0" w:line="240" w:lineRule="auto"/>
      <w:ind w:left="720" w:firstLine="0"/>
      <w:jc w:val="both"/>
      <w:textAlignment w:val="baseline"/>
    </w:pPr>
    <w:rPr>
      <w:sz w:val="24"/>
      <w:szCs w:val="24"/>
    </w:rPr>
  </w:style>
  <w:style w:type="paragraph" w:styleId="af2">
    <w:name w:val="Body Text Indent"/>
    <w:basedOn w:val="a"/>
    <w:rsid w:val="00E92722"/>
    <w:pPr>
      <w:spacing w:after="120"/>
      <w:ind w:left="283"/>
    </w:pPr>
  </w:style>
  <w:style w:type="paragraph" w:customStyle="1" w:styleId="af3">
    <w:name w:val="Таблицы (моноширинный)"/>
    <w:basedOn w:val="a"/>
    <w:next w:val="a"/>
    <w:rsid w:val="00E92722"/>
    <w:pPr>
      <w:widowControl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Preformat">
    <w:name w:val="Preformat"/>
    <w:rsid w:val="00E92722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6">
    <w:name w:val="Обычный1"/>
    <w:rsid w:val="00E92722"/>
    <w:pPr>
      <w:widowControl w:val="0"/>
      <w:suppressAutoHyphens/>
      <w:spacing w:before="120" w:after="120"/>
      <w:ind w:firstLine="567"/>
      <w:jc w:val="both"/>
    </w:pPr>
    <w:rPr>
      <w:rFonts w:eastAsia="Arial"/>
      <w:sz w:val="24"/>
      <w:lang w:eastAsia="ar-SA"/>
    </w:rPr>
  </w:style>
  <w:style w:type="paragraph" w:customStyle="1" w:styleId="af4">
    <w:name w:val="Содержимое таблицы"/>
    <w:basedOn w:val="a"/>
    <w:rsid w:val="00E92722"/>
    <w:pPr>
      <w:suppressLineNumbers/>
    </w:pPr>
  </w:style>
  <w:style w:type="paragraph" w:customStyle="1" w:styleId="af5">
    <w:name w:val="Заголовок таблицы"/>
    <w:basedOn w:val="af4"/>
    <w:rsid w:val="00E92722"/>
    <w:pPr>
      <w:jc w:val="center"/>
    </w:pPr>
    <w:rPr>
      <w:b/>
      <w:bCs/>
    </w:rPr>
  </w:style>
  <w:style w:type="paragraph" w:customStyle="1" w:styleId="af6">
    <w:name w:val="Содержимое врезки"/>
    <w:basedOn w:val="ab"/>
    <w:rsid w:val="00E92722"/>
  </w:style>
  <w:style w:type="paragraph" w:styleId="23">
    <w:name w:val="Body Text 2"/>
    <w:basedOn w:val="a"/>
    <w:link w:val="24"/>
    <w:rsid w:val="002D2B8C"/>
    <w:pPr>
      <w:spacing w:after="120" w:line="480" w:lineRule="auto"/>
    </w:pPr>
  </w:style>
  <w:style w:type="paragraph" w:styleId="25">
    <w:name w:val="List Number 2"/>
    <w:basedOn w:val="a"/>
    <w:rsid w:val="00AA27D2"/>
    <w:pPr>
      <w:tabs>
        <w:tab w:val="num" w:pos="432"/>
      </w:tabs>
      <w:suppressAutoHyphens w:val="0"/>
      <w:autoSpaceDE/>
      <w:ind w:left="432" w:hanging="432"/>
    </w:pPr>
    <w:rPr>
      <w:sz w:val="24"/>
      <w:szCs w:val="24"/>
      <w:lang w:eastAsia="ru-RU"/>
    </w:rPr>
  </w:style>
  <w:style w:type="character" w:customStyle="1" w:styleId="11">
    <w:name w:val="Заголовок 1 Знак"/>
    <w:link w:val="1"/>
    <w:rsid w:val="005873A7"/>
    <w:rPr>
      <w:sz w:val="24"/>
      <w:szCs w:val="24"/>
      <w:lang w:eastAsia="ar-SA"/>
    </w:rPr>
  </w:style>
  <w:style w:type="character" w:customStyle="1" w:styleId="ac">
    <w:name w:val="Основной текст Знак"/>
    <w:link w:val="ab"/>
    <w:rsid w:val="005873A7"/>
    <w:rPr>
      <w:sz w:val="24"/>
      <w:szCs w:val="24"/>
      <w:lang w:eastAsia="ar-SA"/>
    </w:rPr>
  </w:style>
  <w:style w:type="character" w:customStyle="1" w:styleId="24">
    <w:name w:val="Основной текст 2 Знак"/>
    <w:link w:val="23"/>
    <w:rsid w:val="005873A7"/>
    <w:rPr>
      <w:lang w:eastAsia="ar-SA"/>
    </w:rPr>
  </w:style>
  <w:style w:type="paragraph" w:styleId="af7">
    <w:name w:val="Balloon Text"/>
    <w:basedOn w:val="a"/>
    <w:link w:val="af8"/>
    <w:rsid w:val="00806B0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806B00"/>
    <w:rPr>
      <w:rFonts w:ascii="Tahoma" w:hAnsi="Tahoma" w:cs="Tahoma"/>
      <w:sz w:val="16"/>
      <w:szCs w:val="16"/>
      <w:lang w:eastAsia="ar-SA"/>
    </w:rPr>
  </w:style>
  <w:style w:type="paragraph" w:styleId="32">
    <w:name w:val="Body Text Indent 3"/>
    <w:basedOn w:val="a"/>
    <w:link w:val="33"/>
    <w:rsid w:val="002B06BB"/>
    <w:pPr>
      <w:suppressAutoHyphens w:val="0"/>
      <w:autoSpaceDN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rsid w:val="002B06BB"/>
    <w:rPr>
      <w:sz w:val="16"/>
      <w:szCs w:val="16"/>
    </w:rPr>
  </w:style>
  <w:style w:type="paragraph" w:styleId="26">
    <w:name w:val="Body Text Indent 2"/>
    <w:basedOn w:val="a"/>
    <w:link w:val="27"/>
    <w:rsid w:val="002B06BB"/>
    <w:pPr>
      <w:suppressAutoHyphens w:val="0"/>
      <w:autoSpaceDN w:val="0"/>
      <w:spacing w:after="120" w:line="480" w:lineRule="auto"/>
      <w:ind w:left="283"/>
    </w:pPr>
    <w:rPr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2B06BB"/>
  </w:style>
  <w:style w:type="table" w:styleId="af9">
    <w:name w:val="Table Grid"/>
    <w:basedOn w:val="a1"/>
    <w:rsid w:val="002B06B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link w:val="ae"/>
    <w:rsid w:val="002B06BB"/>
    <w:rPr>
      <w:lang w:eastAsia="ar-SA"/>
    </w:rPr>
  </w:style>
  <w:style w:type="paragraph" w:customStyle="1" w:styleId="Style17">
    <w:name w:val="Style17"/>
    <w:basedOn w:val="a"/>
    <w:rsid w:val="002B06BB"/>
    <w:pPr>
      <w:widowControl w:val="0"/>
      <w:suppressAutoHyphens w:val="0"/>
      <w:autoSpaceDN w:val="0"/>
      <w:adjustRightInd w:val="0"/>
      <w:spacing w:line="278" w:lineRule="exact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9">
    <w:name w:val="Style19"/>
    <w:basedOn w:val="a"/>
    <w:rsid w:val="002B06BB"/>
    <w:pPr>
      <w:widowControl w:val="0"/>
      <w:suppressAutoHyphens w:val="0"/>
      <w:autoSpaceDN w:val="0"/>
      <w:adjustRightInd w:val="0"/>
      <w:spacing w:line="280" w:lineRule="exact"/>
      <w:jc w:val="both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8">
    <w:name w:val="Style18"/>
    <w:basedOn w:val="a"/>
    <w:rsid w:val="002B06BB"/>
    <w:pPr>
      <w:widowControl w:val="0"/>
      <w:suppressAutoHyphens w:val="0"/>
      <w:autoSpaceDN w:val="0"/>
      <w:adjustRightInd w:val="0"/>
      <w:spacing w:line="278" w:lineRule="exact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9">
    <w:name w:val="Style9"/>
    <w:basedOn w:val="a"/>
    <w:rsid w:val="002B06BB"/>
    <w:pPr>
      <w:widowControl w:val="0"/>
      <w:suppressAutoHyphens w:val="0"/>
      <w:autoSpaceDN w:val="0"/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30">
    <w:name w:val="Font Style30"/>
    <w:rsid w:val="002B06BB"/>
    <w:rPr>
      <w:rFonts w:ascii="Times New Roman" w:hAnsi="Times New Roman" w:cs="Times New Roman" w:hint="default"/>
      <w:sz w:val="24"/>
      <w:szCs w:val="24"/>
    </w:rPr>
  </w:style>
  <w:style w:type="paragraph" w:styleId="afa">
    <w:name w:val="List Paragraph"/>
    <w:basedOn w:val="a"/>
    <w:uiPriority w:val="34"/>
    <w:qFormat/>
    <w:rsid w:val="00ED4F54"/>
    <w:pPr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22"/>
    <w:pPr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1"/>
    <w:qFormat/>
    <w:rsid w:val="00E92722"/>
    <w:pPr>
      <w:keepNext/>
      <w:numPr>
        <w:numId w:val="1"/>
      </w:numPr>
      <w:outlineLvl w:val="0"/>
    </w:pPr>
    <w:rPr>
      <w:sz w:val="24"/>
      <w:szCs w:val="24"/>
    </w:rPr>
  </w:style>
  <w:style w:type="paragraph" w:styleId="3">
    <w:name w:val="heading 3"/>
    <w:basedOn w:val="a"/>
    <w:next w:val="a"/>
    <w:qFormat/>
    <w:rsid w:val="00E9272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E92722"/>
    <w:rPr>
      <w:rFonts w:ascii="Symbol" w:hAnsi="Symbol" w:cs="Symbol"/>
    </w:rPr>
  </w:style>
  <w:style w:type="character" w:customStyle="1" w:styleId="WW8Num4z0">
    <w:name w:val="WW8Num4z0"/>
    <w:rsid w:val="00E9272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92722"/>
    <w:rPr>
      <w:rFonts w:ascii="Courier New" w:hAnsi="Courier New"/>
    </w:rPr>
  </w:style>
  <w:style w:type="character" w:customStyle="1" w:styleId="WW8Num4z2">
    <w:name w:val="WW8Num4z2"/>
    <w:rsid w:val="00E92722"/>
    <w:rPr>
      <w:rFonts w:ascii="Wingdings" w:hAnsi="Wingdings"/>
    </w:rPr>
  </w:style>
  <w:style w:type="character" w:customStyle="1" w:styleId="WW8Num4z3">
    <w:name w:val="WW8Num4z3"/>
    <w:rsid w:val="00E92722"/>
    <w:rPr>
      <w:rFonts w:ascii="Symbol" w:hAnsi="Symbol"/>
    </w:rPr>
  </w:style>
  <w:style w:type="character" w:customStyle="1" w:styleId="12">
    <w:name w:val="Основной шрифт абзаца1"/>
    <w:rsid w:val="00E92722"/>
  </w:style>
  <w:style w:type="character" w:styleId="a3">
    <w:name w:val="Hyperlink"/>
    <w:rsid w:val="00E92722"/>
    <w:rPr>
      <w:color w:val="0000FF"/>
      <w:u w:val="single"/>
    </w:rPr>
  </w:style>
  <w:style w:type="character" w:customStyle="1" w:styleId="a4">
    <w:name w:val="Основной шрифт"/>
    <w:rsid w:val="00E92722"/>
  </w:style>
  <w:style w:type="character" w:customStyle="1" w:styleId="a5">
    <w:name w:val="Символ сноски"/>
    <w:rsid w:val="00E92722"/>
    <w:rPr>
      <w:vertAlign w:val="superscript"/>
    </w:rPr>
  </w:style>
  <w:style w:type="character" w:styleId="a6">
    <w:name w:val="page number"/>
    <w:basedOn w:val="12"/>
    <w:rsid w:val="00E92722"/>
  </w:style>
  <w:style w:type="character" w:styleId="a7">
    <w:name w:val="footnote reference"/>
    <w:rsid w:val="00E92722"/>
    <w:rPr>
      <w:vertAlign w:val="superscript"/>
    </w:rPr>
  </w:style>
  <w:style w:type="character" w:styleId="a8">
    <w:name w:val="endnote reference"/>
    <w:rsid w:val="00E92722"/>
    <w:rPr>
      <w:vertAlign w:val="superscript"/>
    </w:rPr>
  </w:style>
  <w:style w:type="character" w:customStyle="1" w:styleId="a9">
    <w:name w:val="Символы концевой сноски"/>
    <w:rsid w:val="00E92722"/>
  </w:style>
  <w:style w:type="paragraph" w:customStyle="1" w:styleId="aa">
    <w:name w:val="Заголовок"/>
    <w:basedOn w:val="a"/>
    <w:next w:val="ab"/>
    <w:rsid w:val="00E927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link w:val="ac"/>
    <w:rsid w:val="00E92722"/>
    <w:rPr>
      <w:sz w:val="24"/>
      <w:szCs w:val="24"/>
    </w:rPr>
  </w:style>
  <w:style w:type="paragraph" w:styleId="ad">
    <w:name w:val="List"/>
    <w:basedOn w:val="ab"/>
    <w:rsid w:val="00E92722"/>
    <w:rPr>
      <w:rFonts w:ascii="Arial" w:hAnsi="Arial" w:cs="Mangal"/>
    </w:rPr>
  </w:style>
  <w:style w:type="paragraph" w:customStyle="1" w:styleId="13">
    <w:name w:val="Название1"/>
    <w:basedOn w:val="a"/>
    <w:rsid w:val="00E92722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">
    <w:name w:val="Указатель1"/>
    <w:basedOn w:val="a"/>
    <w:rsid w:val="00E92722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E92722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ConsPlusTitle">
    <w:name w:val="ConsPlusTitle"/>
    <w:rsid w:val="00E92722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PlusNormal">
    <w:name w:val="ConsPlusNormal"/>
    <w:rsid w:val="00E92722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15">
    <w:name w:val="заголовок 1"/>
    <w:basedOn w:val="a"/>
    <w:next w:val="a"/>
    <w:rsid w:val="00E92722"/>
    <w:pPr>
      <w:keepNext/>
      <w:jc w:val="center"/>
    </w:pPr>
    <w:rPr>
      <w:sz w:val="24"/>
      <w:szCs w:val="24"/>
    </w:rPr>
  </w:style>
  <w:style w:type="paragraph" w:customStyle="1" w:styleId="21">
    <w:name w:val="Основной текст 21"/>
    <w:basedOn w:val="a"/>
    <w:rsid w:val="00E92722"/>
    <w:pPr>
      <w:autoSpaceDE/>
      <w:jc w:val="both"/>
    </w:pPr>
  </w:style>
  <w:style w:type="paragraph" w:customStyle="1" w:styleId="31">
    <w:name w:val="Основной текст с отступом 31"/>
    <w:basedOn w:val="a"/>
    <w:rsid w:val="00E92722"/>
    <w:pPr>
      <w:spacing w:after="120"/>
      <w:ind w:left="283"/>
    </w:pPr>
    <w:rPr>
      <w:sz w:val="16"/>
      <w:szCs w:val="16"/>
    </w:rPr>
  </w:style>
  <w:style w:type="paragraph" w:customStyle="1" w:styleId="2">
    <w:name w:val="çàãîëîâîê 2"/>
    <w:rsid w:val="00E92722"/>
    <w:pPr>
      <w:keepNext/>
      <w:suppressAutoHyphens/>
      <w:autoSpaceDE w:val="0"/>
      <w:ind w:right="-625"/>
    </w:pPr>
    <w:rPr>
      <w:rFonts w:eastAsia="Arial"/>
      <w:sz w:val="24"/>
      <w:szCs w:val="24"/>
      <w:lang w:eastAsia="ar-SA"/>
    </w:rPr>
  </w:style>
  <w:style w:type="paragraph" w:customStyle="1" w:styleId="20">
    <w:name w:val="заголовок 2"/>
    <w:basedOn w:val="a"/>
    <w:next w:val="a"/>
    <w:rsid w:val="00E92722"/>
    <w:pPr>
      <w:keepNext/>
      <w:ind w:right="-625"/>
    </w:pPr>
    <w:rPr>
      <w:sz w:val="24"/>
      <w:szCs w:val="24"/>
    </w:rPr>
  </w:style>
  <w:style w:type="paragraph" w:customStyle="1" w:styleId="ConsNormal">
    <w:name w:val="ConsNormal"/>
    <w:rsid w:val="00E9272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с отступом 21"/>
    <w:basedOn w:val="a"/>
    <w:rsid w:val="00E92722"/>
    <w:pPr>
      <w:spacing w:after="120" w:line="480" w:lineRule="auto"/>
      <w:ind w:left="283"/>
    </w:pPr>
  </w:style>
  <w:style w:type="paragraph" w:customStyle="1" w:styleId="Default">
    <w:name w:val="Default"/>
    <w:rsid w:val="00E9272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onsNonformat">
    <w:name w:val="ConsNonformat"/>
    <w:rsid w:val="00E92722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styleId="ae">
    <w:name w:val="footnote text"/>
    <w:basedOn w:val="a"/>
    <w:link w:val="af"/>
    <w:rsid w:val="00E92722"/>
  </w:style>
  <w:style w:type="paragraph" w:styleId="af0">
    <w:name w:val="header"/>
    <w:basedOn w:val="a"/>
    <w:rsid w:val="00E92722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E92722"/>
    <w:pPr>
      <w:tabs>
        <w:tab w:val="center" w:pos="4677"/>
        <w:tab w:val="right" w:pos="9355"/>
      </w:tabs>
    </w:pPr>
  </w:style>
  <w:style w:type="paragraph" w:customStyle="1" w:styleId="10">
    <w:name w:val="Стиль1"/>
    <w:basedOn w:val="a"/>
    <w:rsid w:val="00E92722"/>
    <w:pPr>
      <w:keepNext/>
      <w:keepLines/>
      <w:widowControl w:val="0"/>
      <w:numPr>
        <w:numId w:val="5"/>
      </w:numPr>
      <w:suppressLineNumbers/>
      <w:autoSpaceDE/>
      <w:spacing w:after="60"/>
    </w:pPr>
    <w:rPr>
      <w:b/>
      <w:bCs/>
      <w:sz w:val="28"/>
      <w:szCs w:val="28"/>
    </w:rPr>
  </w:style>
  <w:style w:type="paragraph" w:customStyle="1" w:styleId="211">
    <w:name w:val="Нумерованный список 21"/>
    <w:basedOn w:val="a"/>
    <w:rsid w:val="00E92722"/>
    <w:pPr>
      <w:tabs>
        <w:tab w:val="left" w:pos="432"/>
      </w:tabs>
      <w:autoSpaceDE/>
      <w:ind w:left="432" w:hanging="432"/>
    </w:pPr>
    <w:rPr>
      <w:sz w:val="24"/>
      <w:szCs w:val="24"/>
    </w:rPr>
  </w:style>
  <w:style w:type="paragraph" w:customStyle="1" w:styleId="22">
    <w:name w:val="Стиль2"/>
    <w:basedOn w:val="211"/>
    <w:rsid w:val="00E92722"/>
    <w:pPr>
      <w:keepNext/>
      <w:keepLines/>
      <w:widowControl w:val="0"/>
      <w:suppressLineNumbers/>
      <w:tabs>
        <w:tab w:val="num" w:pos="432"/>
      </w:tabs>
      <w:spacing w:after="60"/>
      <w:jc w:val="both"/>
    </w:pPr>
    <w:rPr>
      <w:b/>
      <w:bCs/>
    </w:rPr>
  </w:style>
  <w:style w:type="paragraph" w:customStyle="1" w:styleId="30">
    <w:name w:val="Стиль3"/>
    <w:basedOn w:val="210"/>
    <w:rsid w:val="00E92722"/>
    <w:pPr>
      <w:widowControl w:val="0"/>
      <w:numPr>
        <w:numId w:val="3"/>
      </w:numPr>
      <w:tabs>
        <w:tab w:val="left" w:pos="947"/>
        <w:tab w:val="left" w:pos="1080"/>
      </w:tabs>
      <w:autoSpaceDE/>
      <w:spacing w:after="0" w:line="240" w:lineRule="auto"/>
      <w:ind w:left="720" w:firstLine="0"/>
      <w:jc w:val="both"/>
      <w:textAlignment w:val="baseline"/>
    </w:pPr>
    <w:rPr>
      <w:sz w:val="24"/>
      <w:szCs w:val="24"/>
    </w:rPr>
  </w:style>
  <w:style w:type="paragraph" w:styleId="af2">
    <w:name w:val="Body Text Indent"/>
    <w:basedOn w:val="a"/>
    <w:rsid w:val="00E92722"/>
    <w:pPr>
      <w:spacing w:after="120"/>
      <w:ind w:left="283"/>
    </w:pPr>
  </w:style>
  <w:style w:type="paragraph" w:customStyle="1" w:styleId="af3">
    <w:name w:val="Таблицы (моноширинный)"/>
    <w:basedOn w:val="a"/>
    <w:next w:val="a"/>
    <w:rsid w:val="00E92722"/>
    <w:pPr>
      <w:widowControl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Preformat">
    <w:name w:val="Preformat"/>
    <w:rsid w:val="00E92722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6">
    <w:name w:val="Обычный1"/>
    <w:rsid w:val="00E92722"/>
    <w:pPr>
      <w:widowControl w:val="0"/>
      <w:suppressAutoHyphens/>
      <w:spacing w:before="120" w:after="120"/>
      <w:ind w:firstLine="567"/>
      <w:jc w:val="both"/>
    </w:pPr>
    <w:rPr>
      <w:rFonts w:eastAsia="Arial"/>
      <w:sz w:val="24"/>
      <w:lang w:eastAsia="ar-SA"/>
    </w:rPr>
  </w:style>
  <w:style w:type="paragraph" w:customStyle="1" w:styleId="af4">
    <w:name w:val="Содержимое таблицы"/>
    <w:basedOn w:val="a"/>
    <w:rsid w:val="00E92722"/>
    <w:pPr>
      <w:suppressLineNumbers/>
    </w:pPr>
  </w:style>
  <w:style w:type="paragraph" w:customStyle="1" w:styleId="af5">
    <w:name w:val="Заголовок таблицы"/>
    <w:basedOn w:val="af4"/>
    <w:rsid w:val="00E92722"/>
    <w:pPr>
      <w:jc w:val="center"/>
    </w:pPr>
    <w:rPr>
      <w:b/>
      <w:bCs/>
    </w:rPr>
  </w:style>
  <w:style w:type="paragraph" w:customStyle="1" w:styleId="af6">
    <w:name w:val="Содержимое врезки"/>
    <w:basedOn w:val="ab"/>
    <w:rsid w:val="00E92722"/>
  </w:style>
  <w:style w:type="paragraph" w:styleId="23">
    <w:name w:val="Body Text 2"/>
    <w:basedOn w:val="a"/>
    <w:link w:val="24"/>
    <w:rsid w:val="002D2B8C"/>
    <w:pPr>
      <w:spacing w:after="120" w:line="480" w:lineRule="auto"/>
    </w:pPr>
  </w:style>
  <w:style w:type="paragraph" w:styleId="25">
    <w:name w:val="List Number 2"/>
    <w:basedOn w:val="a"/>
    <w:rsid w:val="00AA27D2"/>
    <w:pPr>
      <w:tabs>
        <w:tab w:val="num" w:pos="432"/>
      </w:tabs>
      <w:suppressAutoHyphens w:val="0"/>
      <w:autoSpaceDE/>
      <w:ind w:left="432" w:hanging="432"/>
    </w:pPr>
    <w:rPr>
      <w:sz w:val="24"/>
      <w:szCs w:val="24"/>
      <w:lang w:eastAsia="ru-RU"/>
    </w:rPr>
  </w:style>
  <w:style w:type="character" w:customStyle="1" w:styleId="11">
    <w:name w:val="Заголовок 1 Знак"/>
    <w:link w:val="1"/>
    <w:rsid w:val="005873A7"/>
    <w:rPr>
      <w:sz w:val="24"/>
      <w:szCs w:val="24"/>
      <w:lang w:eastAsia="ar-SA"/>
    </w:rPr>
  </w:style>
  <w:style w:type="character" w:customStyle="1" w:styleId="ac">
    <w:name w:val="Основной текст Знак"/>
    <w:link w:val="ab"/>
    <w:rsid w:val="005873A7"/>
    <w:rPr>
      <w:sz w:val="24"/>
      <w:szCs w:val="24"/>
      <w:lang w:eastAsia="ar-SA"/>
    </w:rPr>
  </w:style>
  <w:style w:type="character" w:customStyle="1" w:styleId="24">
    <w:name w:val="Основной текст 2 Знак"/>
    <w:link w:val="23"/>
    <w:rsid w:val="005873A7"/>
    <w:rPr>
      <w:lang w:eastAsia="ar-SA"/>
    </w:rPr>
  </w:style>
  <w:style w:type="paragraph" w:styleId="af7">
    <w:name w:val="Balloon Text"/>
    <w:basedOn w:val="a"/>
    <w:link w:val="af8"/>
    <w:rsid w:val="00806B0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806B00"/>
    <w:rPr>
      <w:rFonts w:ascii="Tahoma" w:hAnsi="Tahoma" w:cs="Tahoma"/>
      <w:sz w:val="16"/>
      <w:szCs w:val="16"/>
      <w:lang w:eastAsia="ar-SA"/>
    </w:rPr>
  </w:style>
  <w:style w:type="paragraph" w:styleId="32">
    <w:name w:val="Body Text Indent 3"/>
    <w:basedOn w:val="a"/>
    <w:link w:val="33"/>
    <w:rsid w:val="002B06BB"/>
    <w:pPr>
      <w:suppressAutoHyphens w:val="0"/>
      <w:autoSpaceDN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rsid w:val="002B06BB"/>
    <w:rPr>
      <w:sz w:val="16"/>
      <w:szCs w:val="16"/>
    </w:rPr>
  </w:style>
  <w:style w:type="paragraph" w:styleId="26">
    <w:name w:val="Body Text Indent 2"/>
    <w:basedOn w:val="a"/>
    <w:link w:val="27"/>
    <w:rsid w:val="002B06BB"/>
    <w:pPr>
      <w:suppressAutoHyphens w:val="0"/>
      <w:autoSpaceDN w:val="0"/>
      <w:spacing w:after="120" w:line="480" w:lineRule="auto"/>
      <w:ind w:left="283"/>
    </w:pPr>
    <w:rPr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2B06BB"/>
  </w:style>
  <w:style w:type="table" w:styleId="af9">
    <w:name w:val="Table Grid"/>
    <w:basedOn w:val="a1"/>
    <w:rsid w:val="002B06B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link w:val="ae"/>
    <w:rsid w:val="002B06BB"/>
    <w:rPr>
      <w:lang w:eastAsia="ar-SA"/>
    </w:rPr>
  </w:style>
  <w:style w:type="paragraph" w:customStyle="1" w:styleId="Style17">
    <w:name w:val="Style17"/>
    <w:basedOn w:val="a"/>
    <w:rsid w:val="002B06BB"/>
    <w:pPr>
      <w:widowControl w:val="0"/>
      <w:suppressAutoHyphens w:val="0"/>
      <w:autoSpaceDN w:val="0"/>
      <w:adjustRightInd w:val="0"/>
      <w:spacing w:line="278" w:lineRule="exact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9">
    <w:name w:val="Style19"/>
    <w:basedOn w:val="a"/>
    <w:rsid w:val="002B06BB"/>
    <w:pPr>
      <w:widowControl w:val="0"/>
      <w:suppressAutoHyphens w:val="0"/>
      <w:autoSpaceDN w:val="0"/>
      <w:adjustRightInd w:val="0"/>
      <w:spacing w:line="280" w:lineRule="exact"/>
      <w:jc w:val="both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8">
    <w:name w:val="Style18"/>
    <w:basedOn w:val="a"/>
    <w:rsid w:val="002B06BB"/>
    <w:pPr>
      <w:widowControl w:val="0"/>
      <w:suppressAutoHyphens w:val="0"/>
      <w:autoSpaceDN w:val="0"/>
      <w:adjustRightInd w:val="0"/>
      <w:spacing w:line="278" w:lineRule="exact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9">
    <w:name w:val="Style9"/>
    <w:basedOn w:val="a"/>
    <w:rsid w:val="002B06BB"/>
    <w:pPr>
      <w:widowControl w:val="0"/>
      <w:suppressAutoHyphens w:val="0"/>
      <w:autoSpaceDN w:val="0"/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30">
    <w:name w:val="Font Style30"/>
    <w:rsid w:val="002B06BB"/>
    <w:rPr>
      <w:rFonts w:ascii="Times New Roman" w:hAnsi="Times New Roman" w:cs="Times New Roman" w:hint="default"/>
      <w:sz w:val="24"/>
      <w:szCs w:val="24"/>
    </w:rPr>
  </w:style>
  <w:style w:type="paragraph" w:styleId="afa">
    <w:name w:val="List Paragraph"/>
    <w:basedOn w:val="a"/>
    <w:uiPriority w:val="34"/>
    <w:qFormat/>
    <w:rsid w:val="00ED4F54"/>
    <w:pPr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DF45-F54B-40FE-8A18-02E78B05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жилищно-коммунального хозяйства Администрации города Ижевска</vt:lpstr>
    </vt:vector>
  </TitlesOfParts>
  <Company/>
  <LinksUpToDate>false</LinksUpToDate>
  <CharactersWithSpaces>17684</CharactersWithSpaces>
  <SharedDoc>false</SharedDoc>
  <HLinks>
    <vt:vector size="78" baseType="variant">
      <vt:variant>
        <vt:i4>3670074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consultantplus://offline/ref=BE133EDAF3180FE57211EAE52F18F1681F0EA5F1BCD05CD5E9D842615F66D86E444C8633FA095C7ENDt4I</vt:lpwstr>
      </vt:variant>
      <vt:variant>
        <vt:lpwstr/>
      </vt:variant>
      <vt:variant>
        <vt:i4>1703937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consultantplus://offline/ref=30578E017003EC7795DF7F23BA0B7CC19927981CD323F2E7B62697BAA6L6f5M</vt:lpwstr>
      </vt:variant>
      <vt:variant>
        <vt:lpwstr/>
      </vt:variant>
      <vt:variant>
        <vt:i4>7929907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consultantplus://offline/ref=22332D2EE923FB1407E8D85B22FBB34BB9EC49899A0D0B94101F1188CAE28D87FB9A5F59F381BB6DlDI0N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consultantplus://offline/ref=ABFB62178476CE8D767556803E61C72521B582346AFFA1FD4DEDF5542AD216A121755A7F351E7B0FW86DL</vt:lpwstr>
      </vt:variant>
      <vt:variant>
        <vt:lpwstr/>
      </vt:variant>
      <vt:variant>
        <vt:i4>1441882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consultantplus://offline/ref=6158D1BEC5B5B6331C82A67DB9D92440A129127CBC59BEA5A194D7629286B1493AAB39602A55DDk879L</vt:lpwstr>
      </vt:variant>
      <vt:variant>
        <vt:lpwstr/>
      </vt:variant>
      <vt:variant>
        <vt:i4>7864354</vt:i4>
      </vt:variant>
      <vt:variant>
        <vt:i4>9</vt:i4>
      </vt:variant>
      <vt:variant>
        <vt:i4>0</vt:i4>
      </vt:variant>
      <vt:variant>
        <vt:i4>5</vt:i4>
      </vt:variant>
      <vt:variant>
        <vt:lpwstr>http://www.kinel-cherkassy.ru/</vt:lpwstr>
      </vt:variant>
      <vt:variant>
        <vt:lpwstr/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http://www.kinel-cherkassy.ru/</vt:lpwstr>
      </vt:variant>
      <vt:variant>
        <vt:lpwstr/>
      </vt:variant>
      <vt:variant>
        <vt:i4>3407973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consultantplus://offline/ref=F08D2B10F8CABB4782D7CBB4AF7C8DCA54FB02460776D778FF8000671CFAB3F075688730BD1743AFu83EL</vt:lpwstr>
      </vt:variant>
      <vt:variant>
        <vt:lpwstr/>
      </vt:variant>
      <vt:variant>
        <vt:i4>3407970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consultantplus://offline/ref=F08D2B10F8CABB4782D7CBB4AF7C8DCA54FB02460776D778FF8000671CFAB3F075688730BD1743AEu83AL</vt:lpwstr>
      </vt:variant>
      <vt:variant>
        <vt:lpwstr/>
      </vt:variant>
      <vt:variant>
        <vt:i4>3670116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consultantplus://offline/ref=BE133EDAF3180FE57211EAE52F18F1681F0EA0FDB0D25CD5E9D842615F66D86E444C8633FA0A5C7ENDt3I</vt:lpwstr>
      </vt:variant>
      <vt:variant>
        <vt:lpwstr/>
      </vt:variant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consultantplus://offline/ref=BE133EDAF3180FE57211EAE52F18F1681F0EA0FDB0D25CD5E9D842615F66D86E444C8633FA0B547BNDt6I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жилищно-коммунального хозяйства Администрации города Ижевска</dc:title>
  <dc:creator>uprjkx</dc:creator>
  <cp:lastModifiedBy>пк</cp:lastModifiedBy>
  <cp:revision>5</cp:revision>
  <cp:lastPrinted>2020-12-17T06:07:00Z</cp:lastPrinted>
  <dcterms:created xsi:type="dcterms:W3CDTF">2020-12-16T09:12:00Z</dcterms:created>
  <dcterms:modified xsi:type="dcterms:W3CDTF">2020-12-17T07:46:00Z</dcterms:modified>
</cp:coreProperties>
</file>